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60B76" w14:textId="188484B3" w:rsidR="0073160B" w:rsidRDefault="0073160B" w:rsidP="0073160B">
      <w:pPr>
        <w:pStyle w:val="Tekstpodstawowywcity"/>
        <w:spacing w:after="0" w:line="240" w:lineRule="auto"/>
        <w:jc w:val="right"/>
        <w:rPr>
          <w:rFonts w:cstheme="minorHAnsi"/>
        </w:rPr>
      </w:pPr>
      <w:r w:rsidRPr="000B6041">
        <w:rPr>
          <w:rFonts w:cstheme="minorHAnsi"/>
        </w:rPr>
        <w:t>........................................, dnia ..................</w:t>
      </w:r>
    </w:p>
    <w:p w14:paraId="6A0D1F72" w14:textId="77777777" w:rsidR="000B6041" w:rsidRPr="000B35B4" w:rsidRDefault="000B6041" w:rsidP="000B6041">
      <w:pPr>
        <w:pStyle w:val="Tytu"/>
      </w:pPr>
      <w:r w:rsidRPr="000B35B4">
        <w:t>OFERTA</w:t>
      </w:r>
    </w:p>
    <w:tbl>
      <w:tblPr>
        <w:tblW w:w="467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2410"/>
      </w:tblGrid>
      <w:tr w:rsidR="000B6041" w:rsidRPr="000B35B4" w14:paraId="7C7B2F74" w14:textId="77777777" w:rsidTr="000B6041">
        <w:trPr>
          <w:cantSplit/>
          <w:jc w:val="right"/>
        </w:trPr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7C37F3" w14:textId="77777777" w:rsidR="000B6041" w:rsidRPr="000B35B4" w:rsidRDefault="000B6041" w:rsidP="00025E42">
            <w:pPr>
              <w:tabs>
                <w:tab w:val="left" w:pos="709"/>
              </w:tabs>
              <w:spacing w:before="120" w:after="120" w:line="276" w:lineRule="auto"/>
              <w:rPr>
                <w:rFonts w:eastAsia="Times New Roman" w:cstheme="minorHAnsi"/>
                <w:b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/>
                <w:szCs w:val="18"/>
                <w:lang w:eastAsia="pl-PL"/>
              </w:rPr>
              <w:t>ZAMAWIAJĄCY</w:t>
            </w:r>
          </w:p>
        </w:tc>
      </w:tr>
      <w:tr w:rsidR="000B6041" w:rsidRPr="000B35B4" w14:paraId="3617CE5B" w14:textId="77777777" w:rsidTr="000B6041">
        <w:trPr>
          <w:cantSplit/>
          <w:trHeight w:val="359"/>
          <w:jc w:val="right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14:paraId="1CD86E9A" w14:textId="728B3DA2" w:rsidR="000B6041" w:rsidRPr="000B35B4" w:rsidRDefault="000B6041" w:rsidP="00025E42">
            <w:pPr>
              <w:keepNext/>
              <w:spacing w:after="0" w:line="240" w:lineRule="auto"/>
              <w:outlineLvl w:val="0"/>
              <w:rPr>
                <w:rFonts w:eastAsia="Times New Roman" w:cstheme="minorHAnsi"/>
                <w:b/>
                <w:bCs/>
                <w:sz w:val="20"/>
                <w:szCs w:val="18"/>
                <w:u w:val="single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>Nazwa:</w:t>
            </w:r>
            <w:r w:rsidRPr="000B35B4">
              <w:rPr>
                <w:rFonts w:eastAsia="Times New Roman" w:cstheme="minorHAnsi"/>
                <w:b/>
                <w:sz w:val="20"/>
                <w:szCs w:val="18"/>
                <w:lang w:eastAsia="pl-PL"/>
              </w:rPr>
              <w:t xml:space="preserve"> </w:t>
            </w:r>
            <w:r w:rsidR="00D64BFB">
              <w:rPr>
                <w:rFonts w:eastAsia="Times New Roman" w:cstheme="minorHAnsi"/>
                <w:b/>
                <w:sz w:val="20"/>
                <w:szCs w:val="18"/>
                <w:lang w:eastAsia="pl-PL"/>
              </w:rPr>
              <w:t xml:space="preserve">Skarb Państwa – </w:t>
            </w:r>
            <w:r w:rsidRPr="000B35B4">
              <w:rPr>
                <w:rFonts w:eastAsia="Times New Roman" w:cstheme="minorHAnsi"/>
                <w:b/>
                <w:sz w:val="20"/>
                <w:szCs w:val="18"/>
                <w:lang w:eastAsia="pl-PL"/>
              </w:rPr>
              <w:t>Sąd Okręgowy</w:t>
            </w:r>
          </w:p>
        </w:tc>
      </w:tr>
      <w:tr w:rsidR="000B6041" w:rsidRPr="000B35B4" w14:paraId="1F0E7DF7" w14:textId="77777777" w:rsidTr="000B6041">
        <w:trPr>
          <w:cantSplit/>
          <w:trHeight w:val="359"/>
          <w:jc w:val="right"/>
        </w:trPr>
        <w:tc>
          <w:tcPr>
            <w:tcW w:w="4678" w:type="dxa"/>
            <w:gridSpan w:val="2"/>
            <w:vAlign w:val="center"/>
          </w:tcPr>
          <w:p w14:paraId="4A544CAE" w14:textId="77777777" w:rsidR="000B6041" w:rsidRPr="000B35B4" w:rsidRDefault="000B6041" w:rsidP="00025E42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 xml:space="preserve">Adres: </w:t>
            </w:r>
            <w:r w:rsidRPr="000B35B4">
              <w:rPr>
                <w:rFonts w:eastAsia="Times New Roman" w:cstheme="minorHAnsi"/>
                <w:b/>
                <w:sz w:val="20"/>
                <w:szCs w:val="18"/>
                <w:lang w:eastAsia="pl-PL"/>
              </w:rPr>
              <w:t>ul. Dąbrowskiego 23/35, 42-200 Częstochowa</w:t>
            </w:r>
          </w:p>
        </w:tc>
      </w:tr>
      <w:tr w:rsidR="000B6041" w:rsidRPr="000B35B4" w14:paraId="7620B2D7" w14:textId="77777777" w:rsidTr="00445225">
        <w:trPr>
          <w:cantSplit/>
          <w:trHeight w:val="359"/>
          <w:jc w:val="right"/>
        </w:trPr>
        <w:tc>
          <w:tcPr>
            <w:tcW w:w="2268" w:type="dxa"/>
            <w:vAlign w:val="center"/>
          </w:tcPr>
          <w:p w14:paraId="0A031C8A" w14:textId="77777777" w:rsidR="000B6041" w:rsidRPr="000B35B4" w:rsidRDefault="000B6041" w:rsidP="00025E42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 xml:space="preserve">NIP: </w:t>
            </w:r>
            <w:r w:rsidRPr="000B35B4">
              <w:rPr>
                <w:rFonts w:cstheme="minorHAnsi"/>
                <w:b/>
                <w:sz w:val="20"/>
                <w:szCs w:val="18"/>
              </w:rPr>
              <w:t>573-23-48-314</w:t>
            </w:r>
          </w:p>
        </w:tc>
        <w:tc>
          <w:tcPr>
            <w:tcW w:w="2410" w:type="dxa"/>
            <w:vAlign w:val="center"/>
          </w:tcPr>
          <w:p w14:paraId="346A8944" w14:textId="77777777" w:rsidR="000B6041" w:rsidRPr="000B35B4" w:rsidRDefault="000B6041" w:rsidP="00025E42">
            <w:pPr>
              <w:tabs>
                <w:tab w:val="left" w:pos="356"/>
                <w:tab w:val="left" w:pos="709"/>
              </w:tabs>
              <w:spacing w:after="0" w:line="240" w:lineRule="auto"/>
              <w:rPr>
                <w:rFonts w:eastAsia="Times New Roman" w:cstheme="minorHAnsi"/>
                <w:sz w:val="20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20"/>
                <w:szCs w:val="18"/>
                <w:lang w:eastAsia="pl-PL"/>
              </w:rPr>
              <w:t xml:space="preserve">REGON: </w:t>
            </w:r>
            <w:r w:rsidRPr="000B35B4">
              <w:rPr>
                <w:rStyle w:val="acopre"/>
                <w:rFonts w:cstheme="minorHAnsi"/>
                <w:b/>
              </w:rPr>
              <w:t>000571576</w:t>
            </w:r>
          </w:p>
        </w:tc>
      </w:tr>
    </w:tbl>
    <w:p w14:paraId="2EE3890A" w14:textId="77777777" w:rsidR="000B6041" w:rsidRPr="000B6041" w:rsidRDefault="000B6041" w:rsidP="000B6041">
      <w:pPr>
        <w:pStyle w:val="Tekstpodstawowywcity"/>
        <w:spacing w:after="0" w:line="240" w:lineRule="auto"/>
        <w:ind w:left="0"/>
        <w:jc w:val="center"/>
        <w:rPr>
          <w:rFonts w:cstheme="minorHAnsi"/>
        </w:rPr>
      </w:pPr>
    </w:p>
    <w:p w14:paraId="1F25C67B" w14:textId="77DDD927" w:rsidR="0073160B" w:rsidRPr="000B6041" w:rsidRDefault="0073160B" w:rsidP="002746E3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B6041">
        <w:rPr>
          <w:rFonts w:cstheme="minorHAnsi"/>
        </w:rPr>
        <w:t xml:space="preserve">W nawiązaniu do </w:t>
      </w:r>
      <w:r w:rsidR="00FA1BC7" w:rsidRPr="000B6041">
        <w:rPr>
          <w:rFonts w:cstheme="minorHAnsi"/>
        </w:rPr>
        <w:t xml:space="preserve">ogłoszenia o zamówieniu oraz </w:t>
      </w:r>
      <w:r w:rsidRPr="000B6041">
        <w:rPr>
          <w:rFonts w:cstheme="minorHAnsi"/>
        </w:rPr>
        <w:t>Specyfikacji Warunków Zamówienia (dalej: SWZ), w postępowaniu o udzielenie zamówienia Nr IR</w:t>
      </w:r>
      <w:r w:rsidR="000B6041" w:rsidRPr="000B6041">
        <w:rPr>
          <w:rFonts w:cstheme="minorHAnsi"/>
        </w:rPr>
        <w:t>.261.</w:t>
      </w:r>
      <w:r w:rsidR="00D64BFB">
        <w:rPr>
          <w:rFonts w:cstheme="minorHAnsi"/>
        </w:rPr>
        <w:t>1</w:t>
      </w:r>
      <w:r w:rsidR="000B6041" w:rsidRPr="000B6041">
        <w:rPr>
          <w:rFonts w:cstheme="minorHAnsi"/>
        </w:rPr>
        <w:t>.202</w:t>
      </w:r>
      <w:r w:rsidR="00D64BFB">
        <w:rPr>
          <w:rFonts w:cstheme="minorHAnsi"/>
        </w:rPr>
        <w:t>6</w:t>
      </w:r>
      <w:r w:rsidRPr="000B6041">
        <w:rPr>
          <w:rFonts w:cstheme="minorHAnsi"/>
        </w:rPr>
        <w:t xml:space="preserve"> pn.: </w:t>
      </w:r>
    </w:p>
    <w:p w14:paraId="073C1E8D" w14:textId="09B074AB" w:rsidR="0073160B" w:rsidRPr="000B6041" w:rsidRDefault="00212233" w:rsidP="00212233">
      <w:pPr>
        <w:pStyle w:val="Nagwek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bookmarkStart w:id="0" w:name="_Hlk219468196"/>
      <w:r w:rsidRPr="00212233">
        <w:rPr>
          <w:rFonts w:asciiTheme="minorHAnsi" w:hAnsiTheme="minorHAnsi" w:cstheme="minorHAnsi"/>
          <w:b/>
          <w:i/>
          <w:sz w:val="22"/>
          <w:szCs w:val="22"/>
        </w:rPr>
        <w:t xml:space="preserve">USŁUGI – Kompleksowa usługa zapewnienia ciągłości pracy urządzeń drukujących oraz jakości wydruków/kopii, wykonywanych przez te urządzenia, na </w:t>
      </w:r>
      <w:r w:rsidR="00C7137D">
        <w:rPr>
          <w:rFonts w:asciiTheme="minorHAnsi" w:hAnsiTheme="minorHAnsi" w:cstheme="minorHAnsi"/>
          <w:b/>
          <w:i/>
          <w:sz w:val="22"/>
          <w:szCs w:val="22"/>
        </w:rPr>
        <w:t>potrzeby</w:t>
      </w:r>
      <w:r w:rsidRPr="00212233">
        <w:rPr>
          <w:rFonts w:asciiTheme="minorHAnsi" w:hAnsiTheme="minorHAnsi" w:cstheme="minorHAnsi"/>
          <w:b/>
          <w:i/>
          <w:sz w:val="22"/>
          <w:szCs w:val="22"/>
        </w:rPr>
        <w:t xml:space="preserve"> Sądu Okręgowego w Częstochowie i Sądu Rejonowego w Lublińcu</w:t>
      </w:r>
    </w:p>
    <w:bookmarkEnd w:id="0"/>
    <w:p w14:paraId="286CADBD" w14:textId="5F79EAB3" w:rsidR="0073160B" w:rsidRPr="000B6041" w:rsidRDefault="0073160B" w:rsidP="0073160B">
      <w:pPr>
        <w:pStyle w:val="Tekstpodstawowywcity"/>
        <w:spacing w:after="0" w:line="240" w:lineRule="auto"/>
        <w:ind w:left="360"/>
        <w:rPr>
          <w:rFonts w:cstheme="minorHAnsi"/>
        </w:rPr>
      </w:pPr>
      <w:r w:rsidRPr="000B6041">
        <w:rPr>
          <w:rFonts w:cstheme="minorHAnsi"/>
        </w:rPr>
        <w:t xml:space="preserve">organizowanym w trybie </w:t>
      </w:r>
      <w:r w:rsidR="00825EE3" w:rsidRPr="000B6041">
        <w:rPr>
          <w:rFonts w:cstheme="minorHAnsi"/>
        </w:rPr>
        <w:t>podstawowym</w:t>
      </w:r>
      <w:r w:rsidR="00080EFE" w:rsidRPr="000B6041">
        <w:rPr>
          <w:rFonts w:cstheme="minorHAnsi"/>
        </w:rPr>
        <w:t xml:space="preserve"> z przewidzianą możliwością</w:t>
      </w:r>
      <w:r w:rsidR="00825EE3" w:rsidRPr="000B6041">
        <w:rPr>
          <w:rFonts w:cstheme="minorHAnsi"/>
        </w:rPr>
        <w:t xml:space="preserve"> przeprowadz</w:t>
      </w:r>
      <w:r w:rsidR="00080EFE" w:rsidRPr="000B6041">
        <w:rPr>
          <w:rFonts w:cstheme="minorHAnsi"/>
        </w:rPr>
        <w:t>e</w:t>
      </w:r>
      <w:r w:rsidR="00825EE3" w:rsidRPr="000B6041">
        <w:rPr>
          <w:rFonts w:cstheme="minorHAnsi"/>
        </w:rPr>
        <w:t>nia negocjacji</w:t>
      </w:r>
      <w:r w:rsidRPr="000B6041">
        <w:rPr>
          <w:rFonts w:cstheme="minorHAnsi"/>
        </w:rPr>
        <w:t>, w imieniu Wykonawcy:</w:t>
      </w:r>
    </w:p>
    <w:p w14:paraId="629650ED" w14:textId="77777777" w:rsidR="000B6041" w:rsidRPr="000B35B4" w:rsidRDefault="000B6041" w:rsidP="000B6041">
      <w:pPr>
        <w:numPr>
          <w:ilvl w:val="0"/>
          <w:numId w:val="12"/>
        </w:numPr>
        <w:tabs>
          <w:tab w:val="left" w:pos="0"/>
          <w:tab w:val="left" w:pos="360"/>
        </w:tabs>
        <w:spacing w:before="120" w:after="0" w:line="240" w:lineRule="auto"/>
        <w:ind w:left="0" w:hanging="142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B35B4">
        <w:rPr>
          <w:rFonts w:eastAsia="Times New Roman" w:cstheme="minorHAnsi"/>
          <w:b/>
          <w:sz w:val="20"/>
          <w:szCs w:val="20"/>
          <w:lang w:eastAsia="pl-PL"/>
        </w:rPr>
        <w:t xml:space="preserve">WYKONAWCA </w:t>
      </w:r>
      <w:r w:rsidRPr="000B35B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/ WYKONAWCY WSPÓLNIE UBIEGAJĄCY SIĘ O UDZIELENIE ZAMÓWIENIA  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81"/>
        <w:gridCol w:w="2995"/>
        <w:gridCol w:w="549"/>
        <w:gridCol w:w="1367"/>
        <w:gridCol w:w="510"/>
        <w:gridCol w:w="3359"/>
      </w:tblGrid>
      <w:tr w:rsidR="004A7E18" w:rsidRPr="000B35B4" w14:paraId="3D6E41C9" w14:textId="77777777" w:rsidTr="004A7E18">
        <w:trPr>
          <w:cantSplit/>
          <w:trHeight w:val="463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9859C8" w14:textId="77777777" w:rsidR="004A7E18" w:rsidRPr="004A7E18" w:rsidRDefault="004A7E18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4A7E18">
              <w:rPr>
                <w:rFonts w:eastAsia="Times New Roman" w:cstheme="minorHAnsi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Nazwa:</w:t>
            </w:r>
            <w:r w:rsidRPr="004A7E18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780" w:type="dxa"/>
            <w:gridSpan w:val="5"/>
            <w:tcBorders>
              <w:top w:val="single" w:sz="4" w:space="0" w:color="auto"/>
            </w:tcBorders>
          </w:tcPr>
          <w:p w14:paraId="3BAB8085" w14:textId="3299F6A8" w:rsidR="004A7E18" w:rsidRPr="000B35B4" w:rsidRDefault="004A7E18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B6041" w:rsidRPr="000B35B4" w14:paraId="72554325" w14:textId="77777777" w:rsidTr="000B6041">
        <w:trPr>
          <w:cantSplit/>
          <w:trHeight w:val="427"/>
          <w:jc w:val="center"/>
        </w:trPr>
        <w:tc>
          <w:tcPr>
            <w:tcW w:w="3699" w:type="dxa"/>
            <w:gridSpan w:val="3"/>
            <w:tcBorders>
              <w:top w:val="single" w:sz="4" w:space="0" w:color="auto"/>
            </w:tcBorders>
            <w:vAlign w:val="center"/>
          </w:tcPr>
          <w:p w14:paraId="49DEA332" w14:textId="77777777" w:rsidR="000B6041" w:rsidRPr="000B35B4" w:rsidRDefault="000B6041" w:rsidP="00025E42">
            <w:pPr>
              <w:pStyle w:val="Tekstdymka"/>
              <w:tabs>
                <w:tab w:val="left" w:pos="709"/>
              </w:tabs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B35B4">
              <w:rPr>
                <w:rFonts w:asciiTheme="minorHAnsi" w:eastAsia="Times New Roman" w:hAnsiTheme="minorHAnsi" w:cstheme="minorHAnsi"/>
                <w:bCs/>
                <w:lang w:eastAsia="pl-PL"/>
              </w:rPr>
              <w:t>NIP: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</w:tcBorders>
            <w:vAlign w:val="center"/>
          </w:tcPr>
          <w:p w14:paraId="7D279392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0B6041" w:rsidRPr="000B35B4" w14:paraId="2E938613" w14:textId="77777777" w:rsidTr="000B6041">
        <w:trPr>
          <w:cantSplit/>
          <w:trHeight w:val="436"/>
          <w:jc w:val="center"/>
        </w:trPr>
        <w:tc>
          <w:tcPr>
            <w:tcW w:w="623" w:type="dxa"/>
            <w:shd w:val="clear" w:color="auto" w:fill="D9D9D9" w:themeFill="background1" w:themeFillShade="D9"/>
            <w:vAlign w:val="center"/>
          </w:tcPr>
          <w:p w14:paraId="3812253D" w14:textId="5E3F351E" w:rsidR="000B6041" w:rsidRPr="000B6041" w:rsidRDefault="000B6041" w:rsidP="00025E4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0B6041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Adres:</w:t>
            </w:r>
          </w:p>
        </w:tc>
        <w:tc>
          <w:tcPr>
            <w:tcW w:w="3076" w:type="dxa"/>
            <w:gridSpan w:val="2"/>
            <w:vAlign w:val="center"/>
          </w:tcPr>
          <w:p w14:paraId="336610C9" w14:textId="64C6E6BC" w:rsidR="000B6041" w:rsidRPr="000B35B4" w:rsidRDefault="000B6041" w:rsidP="00025E4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0B35B4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26" w:type="dxa"/>
            <w:gridSpan w:val="3"/>
            <w:vAlign w:val="center"/>
          </w:tcPr>
          <w:p w14:paraId="6D9EC050" w14:textId="77777777" w:rsidR="000B6041" w:rsidRPr="000B35B4" w:rsidRDefault="000B6041" w:rsidP="00025E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359" w:type="dxa"/>
            <w:vAlign w:val="center"/>
          </w:tcPr>
          <w:p w14:paraId="7E44C055" w14:textId="77777777" w:rsidR="000B6041" w:rsidRPr="000B35B4" w:rsidRDefault="000B6041" w:rsidP="00025E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0B6041" w:rsidRPr="000B35B4" w14:paraId="07221763" w14:textId="77777777" w:rsidTr="000B6041">
        <w:trPr>
          <w:cantSplit/>
          <w:trHeight w:val="449"/>
          <w:jc w:val="center"/>
        </w:trPr>
        <w:tc>
          <w:tcPr>
            <w:tcW w:w="5615" w:type="dxa"/>
            <w:gridSpan w:val="5"/>
            <w:vAlign w:val="center"/>
          </w:tcPr>
          <w:p w14:paraId="6C8B50DB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3869" w:type="dxa"/>
            <w:gridSpan w:val="2"/>
            <w:vAlign w:val="center"/>
          </w:tcPr>
          <w:p w14:paraId="37A9C61D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0B6041" w:rsidRPr="000B35B4" w14:paraId="7825355E" w14:textId="77777777" w:rsidTr="00025E42">
        <w:trPr>
          <w:cantSplit/>
          <w:trHeight w:val="436"/>
          <w:jc w:val="center"/>
        </w:trPr>
        <w:tc>
          <w:tcPr>
            <w:tcW w:w="9484" w:type="dxa"/>
            <w:gridSpan w:val="7"/>
            <w:vAlign w:val="center"/>
          </w:tcPr>
          <w:p w14:paraId="41E7E411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4A7E18" w:rsidRPr="000B35B4" w14:paraId="12509702" w14:textId="77777777" w:rsidTr="000B6041">
        <w:trPr>
          <w:cantSplit/>
          <w:trHeight w:val="503"/>
          <w:jc w:val="center"/>
        </w:trPr>
        <w:tc>
          <w:tcPr>
            <w:tcW w:w="4248" w:type="dxa"/>
            <w:gridSpan w:val="4"/>
            <w:tcBorders>
              <w:right w:val="nil"/>
            </w:tcBorders>
          </w:tcPr>
          <w:p w14:paraId="35D3B4DE" w14:textId="77777777" w:rsidR="004A7E18" w:rsidRPr="000B35B4" w:rsidRDefault="004A7E18" w:rsidP="004A7E18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15CE6CFC" w14:textId="77777777" w:rsidR="004A7E18" w:rsidRPr="000B35B4" w:rsidRDefault="004A7E18" w:rsidP="004A7E18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790B111B" w14:textId="2B37CC33" w:rsidR="004A7E18" w:rsidRPr="000B35B4" w:rsidRDefault="004A7E18" w:rsidP="004A7E18">
            <w:pPr>
              <w:tabs>
                <w:tab w:val="left" w:pos="709"/>
              </w:tabs>
              <w:spacing w:after="0" w:line="240" w:lineRule="auto"/>
              <w:ind w:right="30"/>
              <w:rPr>
                <w:rFonts w:eastAsia="Times New Roman" w:cstheme="minorHAnsi"/>
                <w:i/>
                <w:sz w:val="14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i/>
                <w:sz w:val="14"/>
                <w:szCs w:val="14"/>
                <w:lang w:eastAsia="pl-PL"/>
              </w:rPr>
              <w:t xml:space="preserve">Zaznaczyć „X” w odpowiednim miejscu. </w:t>
            </w:r>
          </w:p>
        </w:tc>
        <w:tc>
          <w:tcPr>
            <w:tcW w:w="5236" w:type="dxa"/>
            <w:gridSpan w:val="3"/>
            <w:tcBorders>
              <w:left w:val="nil"/>
            </w:tcBorders>
          </w:tcPr>
          <w:p w14:paraId="4FA085D9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bookmarkEnd w:id="1"/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684723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MIKROPRZEDSIĘBIORSTWO *</w:t>
            </w:r>
          </w:p>
          <w:p w14:paraId="5C3BAED8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78442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MAŁE PRZEDSIĘBIORSTWO *</w:t>
            </w:r>
            <w:r>
              <w:rPr>
                <w:rFonts w:eastAsia="Times New Roman" w:cstheme="minorHAnsi"/>
                <w:sz w:val="16"/>
                <w:szCs w:val="14"/>
                <w:lang w:eastAsia="pl-PL"/>
              </w:rPr>
              <w:t>*</w:t>
            </w:r>
          </w:p>
          <w:p w14:paraId="78AF8C93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62022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ŚREDNIE PRZEDSIĘBIORSTWO *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>**</w:t>
            </w:r>
          </w:p>
          <w:p w14:paraId="01B0EA21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1982455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JEDNOOSOBOWA DZIAŁALNOŚĆ GOSPODARCZA *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>***</w:t>
            </w:r>
          </w:p>
          <w:p w14:paraId="7B1297E0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350643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OSOBA FIZYCZNA NIEPROWADZĄCA DZIAŁALNOŚCI GOSPODARCZEJ *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>****</w:t>
            </w:r>
          </w:p>
          <w:p w14:paraId="2F4F5A86" w14:textId="13596CCF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1623756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INNY RODZAJ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 xml:space="preserve"> (np. DUŻE PRZEDSIĘBIORSTWO)</w:t>
            </w:r>
          </w:p>
        </w:tc>
      </w:tr>
    </w:tbl>
    <w:p w14:paraId="38BDD06A" w14:textId="77777777" w:rsidR="000B6041" w:rsidRPr="000B35B4" w:rsidRDefault="000B6041" w:rsidP="000B6041">
      <w:pPr>
        <w:spacing w:after="0" w:line="240" w:lineRule="auto"/>
        <w:ind w:hanging="142"/>
        <w:jc w:val="both"/>
        <w:rPr>
          <w:rFonts w:eastAsia="Times New Roman" w:cstheme="minorHAnsi"/>
          <w:sz w:val="16"/>
          <w:szCs w:val="16"/>
          <w:lang w:eastAsia="pl-PL"/>
        </w:rPr>
      </w:pPr>
      <w:r w:rsidRPr="000B35B4">
        <w:rPr>
          <w:rFonts w:eastAsia="Times New Roman" w:cstheme="minorHAnsi"/>
          <w:sz w:val="16"/>
          <w:szCs w:val="16"/>
          <w:lang w:eastAsia="pl-PL"/>
        </w:rPr>
        <w:t xml:space="preserve">  </w:t>
      </w:r>
    </w:p>
    <w:p w14:paraId="64F13E2F" w14:textId="77777777" w:rsidR="000B6041" w:rsidRPr="000B35B4" w:rsidRDefault="000B6041" w:rsidP="000B6041">
      <w:pPr>
        <w:numPr>
          <w:ilvl w:val="0"/>
          <w:numId w:val="12"/>
        </w:numPr>
        <w:tabs>
          <w:tab w:val="left" w:pos="0"/>
          <w:tab w:val="left" w:pos="360"/>
        </w:tabs>
        <w:spacing w:after="0" w:line="240" w:lineRule="auto"/>
        <w:ind w:left="0" w:hanging="142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0B35B4">
        <w:rPr>
          <w:rFonts w:eastAsia="Times New Roman" w:cstheme="minorHAnsi"/>
          <w:b/>
          <w:sz w:val="20"/>
          <w:szCs w:val="20"/>
          <w:lang w:eastAsia="pl-PL"/>
        </w:rPr>
        <w:t xml:space="preserve">WYKONAWCA </w:t>
      </w:r>
      <w:r w:rsidRPr="000B35B4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/ WYKONAWCY WSPÓLNIE UBIEGAJĄCY SIĘ O UDZIELENIE ZAMÓWIENIA  </w:t>
      </w:r>
    </w:p>
    <w:p w14:paraId="15EB7C73" w14:textId="77777777" w:rsidR="000B6041" w:rsidRPr="000B35B4" w:rsidRDefault="000B6041" w:rsidP="000B6041">
      <w:pPr>
        <w:tabs>
          <w:tab w:val="left" w:pos="356"/>
          <w:tab w:val="left" w:pos="709"/>
        </w:tabs>
        <w:spacing w:after="120" w:line="240" w:lineRule="auto"/>
        <w:jc w:val="both"/>
        <w:rPr>
          <w:rFonts w:eastAsia="Times New Roman" w:cstheme="minorHAnsi"/>
          <w:i/>
          <w:color w:val="000000"/>
          <w:sz w:val="16"/>
          <w:szCs w:val="16"/>
          <w:lang w:eastAsia="pl-PL"/>
        </w:rPr>
      </w:pPr>
      <w:r w:rsidRPr="000B35B4">
        <w:rPr>
          <w:rFonts w:eastAsia="Times New Roman" w:cstheme="minorHAnsi"/>
          <w:i/>
          <w:color w:val="000000"/>
          <w:sz w:val="16"/>
          <w:szCs w:val="16"/>
          <w:lang w:eastAsia="pl-PL"/>
        </w:rPr>
        <w:t>(Tabelę 2 należy wypełnić w przypadku składania oferty przez wykonawców wspólnie ubiegających się o zamówienie np. konsorcjum. W przypadku składania ofert przez większą liczbę wykonawców, tabelę należy skopiować odpowiednio.)</w:t>
      </w:r>
    </w:p>
    <w:tbl>
      <w:tblPr>
        <w:tblW w:w="9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"/>
        <w:gridCol w:w="81"/>
        <w:gridCol w:w="2995"/>
        <w:gridCol w:w="549"/>
        <w:gridCol w:w="1367"/>
        <w:gridCol w:w="510"/>
        <w:gridCol w:w="3359"/>
      </w:tblGrid>
      <w:tr w:rsidR="004A7E18" w:rsidRPr="000B35B4" w14:paraId="4205509A" w14:textId="77777777" w:rsidTr="004A7E18">
        <w:trPr>
          <w:cantSplit/>
          <w:trHeight w:val="463"/>
          <w:jc w:val="center"/>
        </w:trPr>
        <w:tc>
          <w:tcPr>
            <w:tcW w:w="704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5E74C9" w14:textId="10633D21" w:rsidR="004A7E18" w:rsidRPr="004A7E18" w:rsidRDefault="004A7E18" w:rsidP="004A7E18">
            <w:pPr>
              <w:tabs>
                <w:tab w:val="left" w:pos="709"/>
              </w:tabs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4A7E18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Nazwa:</w:t>
            </w:r>
          </w:p>
        </w:tc>
        <w:tc>
          <w:tcPr>
            <w:tcW w:w="8780" w:type="dxa"/>
            <w:gridSpan w:val="5"/>
            <w:tcBorders>
              <w:top w:val="single" w:sz="4" w:space="0" w:color="auto"/>
            </w:tcBorders>
          </w:tcPr>
          <w:p w14:paraId="0A6439AD" w14:textId="1FC25C5F" w:rsidR="004A7E18" w:rsidRPr="000B35B4" w:rsidRDefault="004A7E18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0B6041" w:rsidRPr="000B35B4" w14:paraId="32920173" w14:textId="77777777" w:rsidTr="00025E42">
        <w:trPr>
          <w:cantSplit/>
          <w:trHeight w:val="427"/>
          <w:jc w:val="center"/>
        </w:trPr>
        <w:tc>
          <w:tcPr>
            <w:tcW w:w="3699" w:type="dxa"/>
            <w:gridSpan w:val="3"/>
            <w:tcBorders>
              <w:top w:val="single" w:sz="4" w:space="0" w:color="auto"/>
            </w:tcBorders>
            <w:vAlign w:val="center"/>
          </w:tcPr>
          <w:p w14:paraId="60F20AF8" w14:textId="77777777" w:rsidR="000B6041" w:rsidRPr="000B35B4" w:rsidRDefault="000B6041" w:rsidP="00025E42">
            <w:pPr>
              <w:pStyle w:val="Tekstdymka"/>
              <w:tabs>
                <w:tab w:val="left" w:pos="709"/>
              </w:tabs>
              <w:rPr>
                <w:rFonts w:asciiTheme="minorHAnsi" w:eastAsia="Times New Roman" w:hAnsiTheme="minorHAnsi" w:cstheme="minorHAnsi"/>
                <w:bCs/>
                <w:lang w:eastAsia="pl-PL"/>
              </w:rPr>
            </w:pPr>
            <w:r w:rsidRPr="000B35B4">
              <w:rPr>
                <w:rFonts w:asciiTheme="minorHAnsi" w:eastAsia="Times New Roman" w:hAnsiTheme="minorHAnsi" w:cstheme="minorHAnsi"/>
                <w:bCs/>
                <w:lang w:eastAsia="pl-PL"/>
              </w:rPr>
              <w:t>NIP:</w:t>
            </w:r>
          </w:p>
        </w:tc>
        <w:tc>
          <w:tcPr>
            <w:tcW w:w="5785" w:type="dxa"/>
            <w:gridSpan w:val="4"/>
            <w:tcBorders>
              <w:top w:val="single" w:sz="4" w:space="0" w:color="auto"/>
            </w:tcBorders>
            <w:vAlign w:val="center"/>
          </w:tcPr>
          <w:p w14:paraId="409BC2EE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REGON:</w:t>
            </w:r>
          </w:p>
        </w:tc>
      </w:tr>
      <w:tr w:rsidR="000B6041" w:rsidRPr="000B35B4" w14:paraId="2B61E85D" w14:textId="77777777" w:rsidTr="00025E42">
        <w:trPr>
          <w:cantSplit/>
          <w:trHeight w:val="436"/>
          <w:jc w:val="center"/>
        </w:trPr>
        <w:tc>
          <w:tcPr>
            <w:tcW w:w="623" w:type="dxa"/>
            <w:shd w:val="clear" w:color="auto" w:fill="D9D9D9" w:themeFill="background1" w:themeFillShade="D9"/>
            <w:vAlign w:val="center"/>
          </w:tcPr>
          <w:p w14:paraId="264E5C37" w14:textId="77777777" w:rsidR="000B6041" w:rsidRPr="000B6041" w:rsidRDefault="000B6041" w:rsidP="00025E4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0B6041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Adres:</w:t>
            </w:r>
          </w:p>
        </w:tc>
        <w:tc>
          <w:tcPr>
            <w:tcW w:w="3076" w:type="dxa"/>
            <w:gridSpan w:val="2"/>
            <w:vAlign w:val="center"/>
          </w:tcPr>
          <w:p w14:paraId="27346FBE" w14:textId="77777777" w:rsidR="000B6041" w:rsidRPr="000B35B4" w:rsidRDefault="000B6041" w:rsidP="00025E42">
            <w:pPr>
              <w:tabs>
                <w:tab w:val="left" w:pos="0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Miejscowość:   </w:t>
            </w:r>
            <w:r w:rsidRPr="000B35B4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                     </w:t>
            </w: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                                      </w:t>
            </w:r>
          </w:p>
        </w:tc>
        <w:tc>
          <w:tcPr>
            <w:tcW w:w="2426" w:type="dxa"/>
            <w:gridSpan w:val="3"/>
            <w:vAlign w:val="center"/>
          </w:tcPr>
          <w:p w14:paraId="21AF839F" w14:textId="77777777" w:rsidR="000B6041" w:rsidRPr="000B35B4" w:rsidRDefault="000B6041" w:rsidP="00025E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3359" w:type="dxa"/>
            <w:vAlign w:val="center"/>
          </w:tcPr>
          <w:p w14:paraId="65593C0F" w14:textId="77777777" w:rsidR="000B6041" w:rsidRPr="000B35B4" w:rsidRDefault="000B6041" w:rsidP="00025E42">
            <w:pPr>
              <w:tabs>
                <w:tab w:val="left" w:pos="709"/>
                <w:tab w:val="left" w:pos="3615"/>
                <w:tab w:val="left" w:pos="3757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 xml:space="preserve">Województwo:                                                             </w:t>
            </w:r>
          </w:p>
        </w:tc>
      </w:tr>
      <w:tr w:rsidR="000B6041" w:rsidRPr="000B35B4" w14:paraId="256F5E5C" w14:textId="77777777" w:rsidTr="00025E42">
        <w:trPr>
          <w:cantSplit/>
          <w:trHeight w:val="449"/>
          <w:jc w:val="center"/>
        </w:trPr>
        <w:tc>
          <w:tcPr>
            <w:tcW w:w="5615" w:type="dxa"/>
            <w:gridSpan w:val="5"/>
            <w:vAlign w:val="center"/>
          </w:tcPr>
          <w:p w14:paraId="661BF440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e-mail:</w:t>
            </w:r>
          </w:p>
        </w:tc>
        <w:tc>
          <w:tcPr>
            <w:tcW w:w="3869" w:type="dxa"/>
            <w:gridSpan w:val="2"/>
            <w:vAlign w:val="center"/>
          </w:tcPr>
          <w:p w14:paraId="59762B7E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Tel:</w:t>
            </w:r>
          </w:p>
        </w:tc>
      </w:tr>
      <w:tr w:rsidR="000B6041" w:rsidRPr="000B35B4" w14:paraId="260C49AE" w14:textId="77777777" w:rsidTr="00025E42">
        <w:trPr>
          <w:cantSplit/>
          <w:trHeight w:val="436"/>
          <w:jc w:val="center"/>
        </w:trPr>
        <w:tc>
          <w:tcPr>
            <w:tcW w:w="9484" w:type="dxa"/>
            <w:gridSpan w:val="7"/>
            <w:vAlign w:val="center"/>
          </w:tcPr>
          <w:p w14:paraId="3C83C43E" w14:textId="77777777" w:rsidR="000B6041" w:rsidRPr="000B35B4" w:rsidRDefault="000B6041" w:rsidP="00025E42">
            <w:pPr>
              <w:tabs>
                <w:tab w:val="left" w:pos="709"/>
              </w:tabs>
              <w:spacing w:after="0" w:line="240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  <w:t>Adres do korespondencji:</w:t>
            </w:r>
          </w:p>
        </w:tc>
      </w:tr>
      <w:tr w:rsidR="004A7E18" w:rsidRPr="000B35B4" w14:paraId="1E7BAAC8" w14:textId="77777777" w:rsidTr="00025E42">
        <w:trPr>
          <w:cantSplit/>
          <w:trHeight w:val="503"/>
          <w:jc w:val="center"/>
        </w:trPr>
        <w:tc>
          <w:tcPr>
            <w:tcW w:w="4248" w:type="dxa"/>
            <w:gridSpan w:val="4"/>
            <w:tcBorders>
              <w:right w:val="nil"/>
            </w:tcBorders>
          </w:tcPr>
          <w:p w14:paraId="4DEB70CB" w14:textId="77777777" w:rsidR="004A7E18" w:rsidRPr="000B35B4" w:rsidRDefault="004A7E18" w:rsidP="004A7E18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14:paraId="5C5300BF" w14:textId="77777777" w:rsidR="004A7E18" w:rsidRPr="000B35B4" w:rsidRDefault="004A7E18" w:rsidP="004A7E18">
            <w:pPr>
              <w:tabs>
                <w:tab w:val="left" w:pos="709"/>
              </w:tabs>
              <w:spacing w:after="12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Forma prowadzenia działalności przez Wykonawcę: </w:t>
            </w:r>
          </w:p>
          <w:p w14:paraId="63AD35AC" w14:textId="775099E4" w:rsidR="004A7E18" w:rsidRPr="000B35B4" w:rsidRDefault="004A7E18" w:rsidP="004A7E18">
            <w:pPr>
              <w:tabs>
                <w:tab w:val="left" w:pos="709"/>
              </w:tabs>
              <w:spacing w:after="0" w:line="240" w:lineRule="auto"/>
              <w:ind w:right="30"/>
              <w:rPr>
                <w:rFonts w:eastAsia="Times New Roman" w:cstheme="minorHAnsi"/>
                <w:i/>
                <w:sz w:val="14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i/>
                <w:sz w:val="14"/>
                <w:szCs w:val="14"/>
                <w:lang w:eastAsia="pl-PL"/>
              </w:rPr>
              <w:t xml:space="preserve">Zaznaczyć „X” w odpowiednim miejscu. </w:t>
            </w:r>
          </w:p>
        </w:tc>
        <w:tc>
          <w:tcPr>
            <w:tcW w:w="5236" w:type="dxa"/>
            <w:gridSpan w:val="3"/>
            <w:tcBorders>
              <w:left w:val="nil"/>
            </w:tcBorders>
          </w:tcPr>
          <w:p w14:paraId="51B5E5E4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2042317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MIKROPRZEDSIĘBIORSTWO *</w:t>
            </w:r>
          </w:p>
          <w:p w14:paraId="4A4141E1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98026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MAŁE PRZEDSIĘBIORSTWO *</w:t>
            </w:r>
            <w:r>
              <w:rPr>
                <w:rFonts w:eastAsia="Times New Roman" w:cstheme="minorHAnsi"/>
                <w:sz w:val="16"/>
                <w:szCs w:val="14"/>
                <w:lang w:eastAsia="pl-PL"/>
              </w:rPr>
              <w:t>*</w:t>
            </w:r>
          </w:p>
          <w:p w14:paraId="44893DB6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2082901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ŚREDNIE PRZEDSIĘBIORSTWO *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>**</w:t>
            </w:r>
          </w:p>
          <w:p w14:paraId="60115B50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455180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JEDNOOSOBOWA DZIAŁALNOŚĆ GOSPODARCZA *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>***</w:t>
            </w:r>
          </w:p>
          <w:p w14:paraId="14E8F0FE" w14:textId="77777777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6"/>
                <w:szCs w:val="14"/>
                <w:lang w:eastAsia="x-none"/>
              </w:rPr>
            </w:pP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459074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OSOBA FIZYCZNA NIEPROWADZĄCA DZIAŁALNOŚCI GOSPODARCZEJ *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>****</w:t>
            </w:r>
          </w:p>
          <w:p w14:paraId="691324E7" w14:textId="47720D73" w:rsidR="004A7E18" w:rsidRPr="000B35B4" w:rsidRDefault="004A7E18" w:rsidP="004A7E18">
            <w:pPr>
              <w:spacing w:after="0" w:line="276" w:lineRule="auto"/>
              <w:ind w:hanging="292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instrText xml:space="preserve"> FORMCHECKBOX </w:instrText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</w:r>
            <w:r w:rsidR="0026516D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separate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fldChar w:fldCharType="end"/>
            </w:r>
            <w:r w:rsidRPr="000B35B4">
              <w:rPr>
                <w:rFonts w:eastAsia="Times New Roman" w:cstheme="minorHAnsi"/>
                <w:b/>
                <w:sz w:val="16"/>
                <w:szCs w:val="14"/>
                <w:lang w:eastAsia="x-none"/>
              </w:rPr>
              <w:t xml:space="preserve"> </w:t>
            </w:r>
            <w:sdt>
              <w:sdtPr>
                <w:rPr>
                  <w:rFonts w:eastAsia="Times New Roman" w:cstheme="minorHAnsi"/>
                  <w:sz w:val="16"/>
                  <w:szCs w:val="14"/>
                  <w:lang w:eastAsia="pl-PL"/>
                </w:rPr>
                <w:id w:val="-2035568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16"/>
                    <w:szCs w:val="14"/>
                    <w:lang w:eastAsia="pl-PL"/>
                  </w:rPr>
                  <w:t>☐</w:t>
                </w:r>
              </w:sdtContent>
            </w:sdt>
            <w:r w:rsidRPr="000B35B4">
              <w:rPr>
                <w:rFonts w:eastAsia="Times New Roman" w:cstheme="minorHAnsi"/>
                <w:sz w:val="16"/>
                <w:szCs w:val="14"/>
                <w:lang w:eastAsia="pl-PL"/>
              </w:rPr>
              <w:t xml:space="preserve"> </w:t>
            </w:r>
            <w:r w:rsidRPr="000B35B4">
              <w:rPr>
                <w:rFonts w:eastAsia="Times New Roman" w:cstheme="minorHAnsi"/>
                <w:sz w:val="16"/>
                <w:szCs w:val="14"/>
                <w:lang w:eastAsia="x-none"/>
              </w:rPr>
              <w:t>INNY RODZAJ</w:t>
            </w:r>
            <w:r>
              <w:rPr>
                <w:rFonts w:eastAsia="Times New Roman" w:cstheme="minorHAnsi"/>
                <w:sz w:val="16"/>
                <w:szCs w:val="14"/>
                <w:lang w:eastAsia="x-none"/>
              </w:rPr>
              <w:t xml:space="preserve"> (np. DUŻE PRZEDSIĘBIORSTWO)</w:t>
            </w:r>
          </w:p>
        </w:tc>
      </w:tr>
    </w:tbl>
    <w:p w14:paraId="50784BEB" w14:textId="77777777" w:rsidR="000B6041" w:rsidRPr="000B35B4" w:rsidRDefault="000B6041" w:rsidP="000B6041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 Mikroprzedsiębiorstwo: przedsiębiorstwo, które zatrudnia mniej niż 10 osób i którego roczny obrót lub roczna suma bilansowa nie przekracza 2 mln. €</w:t>
      </w:r>
    </w:p>
    <w:p w14:paraId="32055AB4" w14:textId="5F74F9E9" w:rsidR="000B6041" w:rsidRPr="000B35B4" w:rsidRDefault="000B6041" w:rsidP="000B6041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</w:t>
      </w:r>
      <w:r w:rsidR="000D6CBC">
        <w:rPr>
          <w:rFonts w:eastAsia="Times New Roman" w:cstheme="minorHAnsi"/>
          <w:sz w:val="14"/>
          <w:szCs w:val="14"/>
          <w:lang w:eastAsia="pl-PL"/>
        </w:rPr>
        <w:t>*</w:t>
      </w:r>
      <w:r w:rsidRPr="000B35B4">
        <w:rPr>
          <w:rFonts w:eastAsia="Times New Roman" w:cstheme="minorHAnsi"/>
          <w:sz w:val="14"/>
          <w:szCs w:val="14"/>
          <w:lang w:eastAsia="pl-PL"/>
        </w:rPr>
        <w:t xml:space="preserve"> Małe przedsiębiorstwo: przedsiębiorstwo, które zatrudnia mniej niż 50 osób i którego roczny obrót lub roczna suma bilansowa nie przekracza 10 mln.</w:t>
      </w:r>
    </w:p>
    <w:p w14:paraId="12756730" w14:textId="28329C3D" w:rsidR="000B6041" w:rsidRPr="000B35B4" w:rsidRDefault="000B6041" w:rsidP="000B6041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</w:t>
      </w:r>
      <w:r w:rsidR="000D6CBC">
        <w:rPr>
          <w:rFonts w:eastAsia="Times New Roman" w:cstheme="minorHAnsi"/>
          <w:sz w:val="14"/>
          <w:szCs w:val="14"/>
          <w:lang w:eastAsia="pl-PL"/>
        </w:rPr>
        <w:t>**</w:t>
      </w:r>
      <w:r w:rsidRPr="000B35B4">
        <w:rPr>
          <w:rFonts w:eastAsia="Times New Roman" w:cstheme="minorHAnsi"/>
          <w:sz w:val="14"/>
          <w:szCs w:val="14"/>
          <w:lang w:eastAsia="pl-PL"/>
        </w:rPr>
        <w:t xml:space="preserve"> Średnie przedsiębiorstwo: przedsiębiorstwo, które nie jest mikroprzedsiębiorstwem ani małym przedsiębiorstwem i które zatrudniają mniej niż 250 osób i których roczny obrót nie przekracza 50 milionów EUR lub roczna suma bilansowa nie przekracza 43 mln. </w:t>
      </w:r>
    </w:p>
    <w:p w14:paraId="3D044DF7" w14:textId="6184C374" w:rsidR="000B6041" w:rsidRPr="000B35B4" w:rsidRDefault="000B6041" w:rsidP="000B6041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</w:t>
      </w:r>
      <w:r w:rsidR="000D6CBC">
        <w:rPr>
          <w:rFonts w:eastAsia="Times New Roman" w:cstheme="minorHAnsi"/>
          <w:sz w:val="14"/>
          <w:szCs w:val="14"/>
          <w:lang w:eastAsia="pl-PL"/>
        </w:rPr>
        <w:t>***</w:t>
      </w:r>
      <w:r w:rsidRPr="000B35B4">
        <w:rPr>
          <w:rFonts w:eastAsia="Times New Roman" w:cstheme="minorHAnsi"/>
          <w:sz w:val="14"/>
          <w:szCs w:val="14"/>
          <w:lang w:eastAsia="pl-PL"/>
        </w:rPr>
        <w:t xml:space="preserve"> Jednoosobowa działalność gospodarcza : osoba fizyczna, która uzyskała wpis do ewidencji działalności gospodarczej poprzez posiadanie zezwolenia, licencji lub koncesji na prowadzenie określonej działalności</w:t>
      </w:r>
    </w:p>
    <w:p w14:paraId="692FD90A" w14:textId="07ECF0A8" w:rsidR="000B6041" w:rsidRPr="000B35B4" w:rsidRDefault="000B6041" w:rsidP="000B6041">
      <w:pPr>
        <w:spacing w:after="0" w:line="276" w:lineRule="auto"/>
        <w:ind w:hanging="142"/>
        <w:jc w:val="both"/>
        <w:rPr>
          <w:rFonts w:eastAsia="Times New Roman" w:cstheme="minorHAnsi"/>
          <w:sz w:val="14"/>
          <w:szCs w:val="14"/>
          <w:lang w:eastAsia="pl-PL"/>
        </w:rPr>
      </w:pPr>
      <w:r w:rsidRPr="000B35B4">
        <w:rPr>
          <w:rFonts w:eastAsia="Times New Roman" w:cstheme="minorHAnsi"/>
          <w:sz w:val="14"/>
          <w:szCs w:val="14"/>
          <w:lang w:eastAsia="pl-PL"/>
        </w:rPr>
        <w:t>*</w:t>
      </w:r>
      <w:r w:rsidR="000D6CBC">
        <w:rPr>
          <w:rFonts w:eastAsia="Times New Roman" w:cstheme="minorHAnsi"/>
          <w:sz w:val="14"/>
          <w:szCs w:val="14"/>
          <w:lang w:eastAsia="pl-PL"/>
        </w:rPr>
        <w:t>****</w:t>
      </w:r>
      <w:r w:rsidRPr="000B35B4">
        <w:rPr>
          <w:rFonts w:eastAsia="Times New Roman" w:cstheme="minorHAnsi"/>
          <w:sz w:val="14"/>
          <w:szCs w:val="14"/>
          <w:lang w:eastAsia="pl-PL"/>
        </w:rPr>
        <w:t xml:space="preserve"> Osoba fizyczna nieprowadząca działalności gospodarczej: osoba fizyczna występująca w obrocie jako konsument, niebędąca przedsiębiorcą.</w:t>
      </w:r>
    </w:p>
    <w:p w14:paraId="0EB65D77" w14:textId="20EF0D7A" w:rsidR="00080EFE" w:rsidRPr="004A7E18" w:rsidRDefault="0073160B" w:rsidP="004A7E18">
      <w:pPr>
        <w:pStyle w:val="Tekstpodstawowywcity"/>
        <w:spacing w:after="0" w:line="240" w:lineRule="auto"/>
        <w:ind w:left="284"/>
        <w:jc w:val="both"/>
        <w:rPr>
          <w:rFonts w:cstheme="minorHAnsi"/>
        </w:rPr>
      </w:pPr>
      <w:r w:rsidRPr="000B6041">
        <w:rPr>
          <w:rFonts w:cstheme="minorHAnsi"/>
        </w:rPr>
        <w:lastRenderedPageBreak/>
        <w:t>Niniejszym oferuj</w:t>
      </w:r>
      <w:r w:rsidR="00FA1BC7" w:rsidRPr="000B6041">
        <w:rPr>
          <w:rFonts w:cstheme="minorHAnsi"/>
        </w:rPr>
        <w:t>ę</w:t>
      </w:r>
      <w:r w:rsidR="00A36920" w:rsidRPr="000B6041">
        <w:rPr>
          <w:rFonts w:cstheme="minorHAnsi"/>
        </w:rPr>
        <w:t>/</w:t>
      </w:r>
      <w:proofErr w:type="spellStart"/>
      <w:r w:rsidRPr="000B6041">
        <w:rPr>
          <w:rFonts w:cstheme="minorHAnsi"/>
        </w:rPr>
        <w:t>emy</w:t>
      </w:r>
      <w:proofErr w:type="spellEnd"/>
      <w:r w:rsidRPr="000B6041">
        <w:rPr>
          <w:rFonts w:cstheme="minorHAnsi"/>
        </w:rPr>
        <w:t xml:space="preserve"> </w:t>
      </w:r>
      <w:r w:rsidRPr="000B6041">
        <w:rPr>
          <w:rFonts w:cstheme="minorHAnsi"/>
          <w:bCs/>
        </w:rPr>
        <w:t xml:space="preserve">realizację zamówienia w pełnym zakresie, zgodnie ze szczegółowym </w:t>
      </w:r>
      <w:r w:rsidRPr="000B6041">
        <w:rPr>
          <w:rFonts w:cstheme="minorHAnsi"/>
        </w:rPr>
        <w:t>opisem przedmiotu zamówienia, zawartym w załączniku nr 1. do SWZ, za kwotę:</w:t>
      </w:r>
    </w:p>
    <w:tbl>
      <w:tblPr>
        <w:tblW w:w="10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595"/>
        <w:gridCol w:w="2268"/>
        <w:gridCol w:w="851"/>
        <w:gridCol w:w="1417"/>
        <w:gridCol w:w="1105"/>
        <w:gridCol w:w="738"/>
        <w:gridCol w:w="1389"/>
        <w:gridCol w:w="1843"/>
      </w:tblGrid>
      <w:tr w:rsidR="00080EFE" w:rsidRPr="000B6041" w14:paraId="57F11CE7" w14:textId="77777777" w:rsidTr="0025176C">
        <w:trPr>
          <w:trHeight w:val="346"/>
          <w:jc w:val="center"/>
        </w:trPr>
        <w:tc>
          <w:tcPr>
            <w:tcW w:w="534" w:type="dxa"/>
            <w:vMerge w:val="restart"/>
            <w:shd w:val="clear" w:color="auto" w:fill="D9D9D9"/>
            <w:vAlign w:val="center"/>
          </w:tcPr>
          <w:p w14:paraId="052C46D8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B6041">
              <w:rPr>
                <w:rFonts w:cstheme="minorHAnsi"/>
                <w:b/>
                <w:sz w:val="16"/>
              </w:rPr>
              <w:t>l.p.</w:t>
            </w:r>
          </w:p>
        </w:tc>
        <w:tc>
          <w:tcPr>
            <w:tcW w:w="2863" w:type="dxa"/>
            <w:gridSpan w:val="2"/>
            <w:vMerge w:val="restart"/>
            <w:shd w:val="clear" w:color="auto" w:fill="D9D9D9"/>
            <w:vAlign w:val="center"/>
          </w:tcPr>
          <w:p w14:paraId="0EA6912E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</w:rPr>
            </w:pPr>
            <w:r w:rsidRPr="000B6041">
              <w:rPr>
                <w:rFonts w:cstheme="minorHAnsi"/>
                <w:b/>
                <w:sz w:val="16"/>
              </w:rPr>
              <w:t>Zakres przedmiotu zamówienia</w:t>
            </w:r>
          </w:p>
        </w:tc>
        <w:tc>
          <w:tcPr>
            <w:tcW w:w="851" w:type="dxa"/>
            <w:vMerge w:val="restart"/>
            <w:shd w:val="clear" w:color="auto" w:fill="D9D9D9"/>
            <w:vAlign w:val="center"/>
          </w:tcPr>
          <w:p w14:paraId="271C5AD8" w14:textId="77777777" w:rsidR="00080EFE" w:rsidRPr="000B6041" w:rsidRDefault="00080EFE" w:rsidP="00C53492">
            <w:pPr>
              <w:pStyle w:val="Tekstpodstawowywcity"/>
              <w:spacing w:after="0" w:line="240" w:lineRule="auto"/>
              <w:ind w:left="-105" w:right="-106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Liczba kompletów / sztuk</w:t>
            </w:r>
          </w:p>
        </w:tc>
        <w:tc>
          <w:tcPr>
            <w:tcW w:w="1417" w:type="dxa"/>
            <w:vMerge w:val="restart"/>
            <w:shd w:val="clear" w:color="auto" w:fill="D9D9D9"/>
          </w:tcPr>
          <w:p w14:paraId="05D5CEBD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Cena jednostkowa netto za</w:t>
            </w:r>
          </w:p>
          <w:p w14:paraId="7668D9F6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1 komplet /</w:t>
            </w:r>
          </w:p>
          <w:p w14:paraId="2F7EA023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1 sztukę</w:t>
            </w:r>
          </w:p>
          <w:p w14:paraId="27D23C9A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[zł]</w:t>
            </w:r>
          </w:p>
        </w:tc>
        <w:tc>
          <w:tcPr>
            <w:tcW w:w="1105" w:type="dxa"/>
            <w:vMerge w:val="restart"/>
            <w:shd w:val="clear" w:color="auto" w:fill="D9D9D9"/>
            <w:vAlign w:val="center"/>
          </w:tcPr>
          <w:p w14:paraId="476BAA46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Wartość netto</w:t>
            </w:r>
          </w:p>
          <w:p w14:paraId="08702077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sz w:val="16"/>
                <w:szCs w:val="18"/>
              </w:rPr>
            </w:pPr>
          </w:p>
          <w:p w14:paraId="509A3153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8"/>
              </w:rPr>
            </w:pPr>
            <w:r w:rsidRPr="000B6041">
              <w:rPr>
                <w:rFonts w:cstheme="minorHAnsi"/>
                <w:b/>
                <w:i/>
                <w:sz w:val="16"/>
                <w:szCs w:val="18"/>
              </w:rPr>
              <w:t>(1)*(2)</w:t>
            </w:r>
          </w:p>
        </w:tc>
        <w:tc>
          <w:tcPr>
            <w:tcW w:w="2127" w:type="dxa"/>
            <w:gridSpan w:val="2"/>
            <w:shd w:val="clear" w:color="auto" w:fill="D9D9D9"/>
            <w:vAlign w:val="center"/>
          </w:tcPr>
          <w:p w14:paraId="46630A8E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B6041">
              <w:rPr>
                <w:rFonts w:cstheme="minorHAnsi"/>
                <w:b/>
                <w:i/>
                <w:sz w:val="16"/>
              </w:rPr>
              <w:t>Podatek Vat</w:t>
            </w:r>
          </w:p>
        </w:tc>
        <w:tc>
          <w:tcPr>
            <w:tcW w:w="1843" w:type="dxa"/>
            <w:vMerge w:val="restart"/>
            <w:shd w:val="clear" w:color="auto" w:fill="D9D9D9"/>
            <w:vAlign w:val="center"/>
          </w:tcPr>
          <w:p w14:paraId="6098B569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B6041">
              <w:rPr>
                <w:rFonts w:cstheme="minorHAnsi"/>
                <w:b/>
                <w:sz w:val="16"/>
                <w:szCs w:val="18"/>
              </w:rPr>
              <w:t>Wartość całkowita zamówienia brutto</w:t>
            </w:r>
          </w:p>
          <w:p w14:paraId="5D747674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</w:rPr>
            </w:pPr>
            <w:r w:rsidRPr="000B6041">
              <w:rPr>
                <w:rFonts w:cstheme="minorHAnsi"/>
                <w:b/>
                <w:i/>
                <w:sz w:val="16"/>
              </w:rPr>
              <w:t>(3)+(5)</w:t>
            </w:r>
          </w:p>
        </w:tc>
      </w:tr>
      <w:tr w:rsidR="00080EFE" w:rsidRPr="000B6041" w14:paraId="0BF855EE" w14:textId="77777777" w:rsidTr="0025176C">
        <w:trPr>
          <w:trHeight w:val="464"/>
          <w:jc w:val="center"/>
        </w:trPr>
        <w:tc>
          <w:tcPr>
            <w:tcW w:w="534" w:type="dxa"/>
            <w:vMerge/>
            <w:shd w:val="clear" w:color="auto" w:fill="D9D9D9"/>
          </w:tcPr>
          <w:p w14:paraId="57EE9ED0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29"/>
              <w:rPr>
                <w:rFonts w:cstheme="minorHAnsi"/>
                <w:b/>
                <w:u w:val="single"/>
              </w:rPr>
            </w:pPr>
          </w:p>
        </w:tc>
        <w:tc>
          <w:tcPr>
            <w:tcW w:w="2863" w:type="dxa"/>
            <w:gridSpan w:val="2"/>
            <w:vMerge/>
            <w:shd w:val="clear" w:color="auto" w:fill="D9D9D9"/>
            <w:vAlign w:val="center"/>
          </w:tcPr>
          <w:p w14:paraId="784F63AE" w14:textId="77777777" w:rsidR="00080EFE" w:rsidRPr="000B6041" w:rsidRDefault="00080EFE" w:rsidP="001152A6">
            <w:pPr>
              <w:pStyle w:val="Tekstpodstawowywcity"/>
              <w:spacing w:after="0" w:line="240" w:lineRule="auto"/>
              <w:rPr>
                <w:rFonts w:cstheme="minorHAnsi"/>
                <w:b/>
                <w:u w:val="single"/>
              </w:rPr>
            </w:pPr>
          </w:p>
        </w:tc>
        <w:tc>
          <w:tcPr>
            <w:tcW w:w="851" w:type="dxa"/>
            <w:vMerge/>
            <w:shd w:val="clear" w:color="auto" w:fill="D9D9D9"/>
            <w:vAlign w:val="center"/>
          </w:tcPr>
          <w:p w14:paraId="18B00D6A" w14:textId="77777777" w:rsidR="00080EFE" w:rsidRPr="000B6041" w:rsidRDefault="00080EFE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417" w:type="dxa"/>
            <w:vMerge/>
            <w:shd w:val="clear" w:color="auto" w:fill="D9D9D9"/>
          </w:tcPr>
          <w:p w14:paraId="34FF5115" w14:textId="77777777" w:rsidR="00080EFE" w:rsidRPr="000B6041" w:rsidRDefault="00080EFE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1105" w:type="dxa"/>
            <w:vMerge/>
            <w:shd w:val="clear" w:color="auto" w:fill="D9D9D9"/>
            <w:vAlign w:val="center"/>
          </w:tcPr>
          <w:p w14:paraId="41D66799" w14:textId="77777777" w:rsidR="00080EFE" w:rsidRPr="000B6041" w:rsidRDefault="00080EFE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738" w:type="dxa"/>
            <w:shd w:val="clear" w:color="auto" w:fill="D9D9D9"/>
            <w:vAlign w:val="center"/>
          </w:tcPr>
          <w:p w14:paraId="595131AC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B6041">
              <w:rPr>
                <w:rFonts w:cstheme="minorHAnsi"/>
                <w:b/>
                <w:i/>
                <w:sz w:val="12"/>
                <w:szCs w:val="14"/>
              </w:rPr>
              <w:t>Stawka</w:t>
            </w:r>
            <w:r w:rsidRPr="000B6041">
              <w:rPr>
                <w:rFonts w:cstheme="minorHAnsi"/>
                <w:b/>
                <w:i/>
                <w:sz w:val="16"/>
                <w:szCs w:val="16"/>
              </w:rPr>
              <w:t xml:space="preserve"> [%]</w:t>
            </w:r>
          </w:p>
        </w:tc>
        <w:tc>
          <w:tcPr>
            <w:tcW w:w="1389" w:type="dxa"/>
            <w:shd w:val="clear" w:color="auto" w:fill="D9D9D9"/>
            <w:vAlign w:val="center"/>
          </w:tcPr>
          <w:p w14:paraId="1AEB6C34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6"/>
              </w:rPr>
            </w:pPr>
            <w:r w:rsidRPr="000B6041">
              <w:rPr>
                <w:rFonts w:cstheme="minorHAnsi"/>
                <w:b/>
                <w:i/>
                <w:sz w:val="14"/>
                <w:szCs w:val="16"/>
              </w:rPr>
              <w:t>Wartość [zł]</w:t>
            </w:r>
          </w:p>
          <w:p w14:paraId="54A2BCC3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0"/>
                <w:szCs w:val="10"/>
              </w:rPr>
            </w:pPr>
          </w:p>
          <w:p w14:paraId="023075B0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6"/>
                <w:szCs w:val="16"/>
              </w:rPr>
            </w:pPr>
            <w:r w:rsidRPr="000B6041">
              <w:rPr>
                <w:rFonts w:cstheme="minorHAnsi"/>
                <w:b/>
                <w:i/>
                <w:sz w:val="16"/>
                <w:szCs w:val="16"/>
              </w:rPr>
              <w:t>(3)*(4)</w:t>
            </w:r>
          </w:p>
        </w:tc>
        <w:tc>
          <w:tcPr>
            <w:tcW w:w="1843" w:type="dxa"/>
            <w:vMerge/>
            <w:shd w:val="clear" w:color="auto" w:fill="D9D9D9"/>
            <w:vAlign w:val="center"/>
          </w:tcPr>
          <w:p w14:paraId="181F832F" w14:textId="77777777" w:rsidR="00080EFE" w:rsidRPr="000B6041" w:rsidRDefault="00080EFE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  <w:tr w:rsidR="00080EFE" w:rsidRPr="000B6041" w14:paraId="14319316" w14:textId="77777777" w:rsidTr="0025176C">
        <w:trPr>
          <w:trHeight w:val="98"/>
          <w:jc w:val="center"/>
        </w:trPr>
        <w:tc>
          <w:tcPr>
            <w:tcW w:w="534" w:type="dxa"/>
            <w:vMerge/>
            <w:shd w:val="clear" w:color="auto" w:fill="D9D9D9"/>
          </w:tcPr>
          <w:p w14:paraId="51054A40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29"/>
              <w:rPr>
                <w:rFonts w:cstheme="minorHAnsi"/>
                <w:b/>
              </w:rPr>
            </w:pPr>
          </w:p>
        </w:tc>
        <w:tc>
          <w:tcPr>
            <w:tcW w:w="2863" w:type="dxa"/>
            <w:gridSpan w:val="2"/>
            <w:vMerge/>
            <w:shd w:val="clear" w:color="auto" w:fill="D9D9D9"/>
            <w:vAlign w:val="center"/>
          </w:tcPr>
          <w:p w14:paraId="52FE5B55" w14:textId="77777777" w:rsidR="00080EFE" w:rsidRPr="000B6041" w:rsidRDefault="00080EFE" w:rsidP="001152A6">
            <w:pPr>
              <w:pStyle w:val="Tekstpodstawowywcity"/>
              <w:spacing w:after="0" w:line="240" w:lineRule="auto"/>
              <w:rPr>
                <w:rFonts w:cstheme="minorHAnsi"/>
                <w:b/>
              </w:rPr>
            </w:pPr>
          </w:p>
        </w:tc>
        <w:tc>
          <w:tcPr>
            <w:tcW w:w="851" w:type="dxa"/>
            <w:shd w:val="clear" w:color="auto" w:fill="E0E0E0"/>
            <w:vAlign w:val="center"/>
          </w:tcPr>
          <w:p w14:paraId="03029CCE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0B6041">
              <w:rPr>
                <w:rFonts w:cstheme="minorHAnsi"/>
                <w:b/>
                <w:i/>
                <w:sz w:val="14"/>
                <w:szCs w:val="14"/>
              </w:rPr>
              <w:t>(1)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164644E9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0B6041">
              <w:rPr>
                <w:rFonts w:cstheme="minorHAnsi"/>
                <w:b/>
                <w:i/>
                <w:sz w:val="14"/>
                <w:szCs w:val="14"/>
              </w:rPr>
              <w:t>(2)</w:t>
            </w:r>
          </w:p>
        </w:tc>
        <w:tc>
          <w:tcPr>
            <w:tcW w:w="1105" w:type="dxa"/>
            <w:shd w:val="clear" w:color="auto" w:fill="E0E0E0"/>
            <w:vAlign w:val="center"/>
          </w:tcPr>
          <w:p w14:paraId="20CE495C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0B6041">
              <w:rPr>
                <w:rFonts w:cstheme="minorHAnsi"/>
                <w:b/>
                <w:i/>
                <w:sz w:val="14"/>
                <w:szCs w:val="14"/>
              </w:rPr>
              <w:t>(3)</w:t>
            </w:r>
          </w:p>
        </w:tc>
        <w:tc>
          <w:tcPr>
            <w:tcW w:w="738" w:type="dxa"/>
            <w:shd w:val="clear" w:color="auto" w:fill="E0E0E0"/>
            <w:vAlign w:val="center"/>
          </w:tcPr>
          <w:p w14:paraId="24E10712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0B6041">
              <w:rPr>
                <w:rFonts w:cstheme="minorHAnsi"/>
                <w:b/>
                <w:i/>
                <w:sz w:val="14"/>
                <w:szCs w:val="14"/>
              </w:rPr>
              <w:t>(4)</w:t>
            </w:r>
          </w:p>
        </w:tc>
        <w:tc>
          <w:tcPr>
            <w:tcW w:w="1389" w:type="dxa"/>
            <w:shd w:val="clear" w:color="auto" w:fill="E0E0E0"/>
            <w:vAlign w:val="center"/>
          </w:tcPr>
          <w:p w14:paraId="67D8FD4D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0B6041">
              <w:rPr>
                <w:rFonts w:cstheme="minorHAnsi"/>
                <w:b/>
                <w:i/>
                <w:sz w:val="14"/>
                <w:szCs w:val="14"/>
              </w:rPr>
              <w:t>(5)</w:t>
            </w:r>
          </w:p>
        </w:tc>
        <w:tc>
          <w:tcPr>
            <w:tcW w:w="1843" w:type="dxa"/>
            <w:shd w:val="clear" w:color="auto" w:fill="E0E0E0"/>
            <w:vAlign w:val="center"/>
          </w:tcPr>
          <w:p w14:paraId="0A7A62EB" w14:textId="77777777" w:rsidR="00080EFE" w:rsidRPr="000B6041" w:rsidRDefault="00080EFE" w:rsidP="001152A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b/>
                <w:i/>
                <w:sz w:val="14"/>
                <w:szCs w:val="14"/>
              </w:rPr>
            </w:pPr>
            <w:r w:rsidRPr="000B6041">
              <w:rPr>
                <w:rFonts w:cstheme="minorHAnsi"/>
                <w:b/>
                <w:i/>
                <w:sz w:val="14"/>
                <w:szCs w:val="14"/>
              </w:rPr>
              <w:t>(6)</w:t>
            </w:r>
          </w:p>
        </w:tc>
      </w:tr>
      <w:tr w:rsidR="007F2252" w:rsidRPr="000B6041" w14:paraId="342A5252" w14:textId="77777777" w:rsidTr="00095DD6">
        <w:trPr>
          <w:trHeight w:val="49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4CE471EE" w14:textId="77777777" w:rsidR="007F2252" w:rsidRPr="000B6041" w:rsidRDefault="007F2252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 w:rsidRPr="000B6041">
              <w:rPr>
                <w:rFonts w:cstheme="minorHAnsi"/>
                <w:b/>
              </w:rPr>
              <w:t>1.</w:t>
            </w:r>
          </w:p>
        </w:tc>
        <w:tc>
          <w:tcPr>
            <w:tcW w:w="2863" w:type="dxa"/>
            <w:gridSpan w:val="2"/>
            <w:shd w:val="clear" w:color="auto" w:fill="D9D9D9"/>
            <w:vAlign w:val="center"/>
          </w:tcPr>
          <w:p w14:paraId="72F3A77A" w14:textId="21105B81" w:rsidR="007F2252" w:rsidRPr="000B6041" w:rsidRDefault="007F2252" w:rsidP="001152A6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8"/>
              </w:rPr>
            </w:pPr>
            <w:r w:rsidRPr="000B6041">
              <w:rPr>
                <w:rFonts w:cstheme="minorHAnsi"/>
                <w:b/>
                <w:sz w:val="18"/>
              </w:rPr>
              <w:t>Wydruk</w:t>
            </w:r>
            <w:r>
              <w:rPr>
                <w:rFonts w:cstheme="minorHAnsi"/>
                <w:b/>
                <w:sz w:val="18"/>
              </w:rPr>
              <w:t>/kopia</w:t>
            </w:r>
            <w:r w:rsidRPr="000B6041">
              <w:rPr>
                <w:rFonts w:cstheme="minorHAnsi"/>
                <w:b/>
                <w:sz w:val="18"/>
              </w:rPr>
              <w:t xml:space="preserve"> czarno – biał</w:t>
            </w:r>
            <w:r>
              <w:rPr>
                <w:rFonts w:cstheme="minorHAnsi"/>
                <w:b/>
                <w:sz w:val="18"/>
              </w:rPr>
              <w:t>e</w:t>
            </w:r>
            <w:r w:rsidRPr="000B6041">
              <w:rPr>
                <w:rFonts w:cstheme="minorHAnsi"/>
                <w:b/>
                <w:sz w:val="18"/>
              </w:rPr>
              <w:t xml:space="preserve"> </w:t>
            </w:r>
          </w:p>
          <w:p w14:paraId="086CE25E" w14:textId="18C284F8" w:rsidR="007F2252" w:rsidRPr="000B6041" w:rsidRDefault="007F2252" w:rsidP="001152A6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20"/>
              </w:rPr>
            </w:pPr>
            <w:r w:rsidRPr="000B6041">
              <w:rPr>
                <w:rFonts w:cstheme="minorHAnsi"/>
                <w:b/>
                <w:sz w:val="20"/>
              </w:rPr>
              <w:t xml:space="preserve">(1 </w:t>
            </w:r>
            <w:proofErr w:type="spellStart"/>
            <w:r w:rsidRPr="000B6041">
              <w:rPr>
                <w:rFonts w:cstheme="minorHAnsi"/>
                <w:b/>
                <w:sz w:val="20"/>
              </w:rPr>
              <w:t>kpl</w:t>
            </w:r>
            <w:proofErr w:type="spellEnd"/>
            <w:r w:rsidRPr="000B6041">
              <w:rPr>
                <w:rFonts w:cstheme="minorHAnsi"/>
                <w:b/>
                <w:sz w:val="20"/>
              </w:rPr>
              <w:t>. = 100 szt.)</w:t>
            </w:r>
          </w:p>
        </w:tc>
        <w:tc>
          <w:tcPr>
            <w:tcW w:w="851" w:type="dxa"/>
            <w:vAlign w:val="center"/>
          </w:tcPr>
          <w:p w14:paraId="45F7B64A" w14:textId="2C635C14" w:rsidR="007F2252" w:rsidRDefault="007F2252" w:rsidP="00445225">
            <w:pPr>
              <w:pStyle w:val="Tekstpodstawowywcity"/>
              <w:spacing w:after="0" w:line="240" w:lineRule="auto"/>
              <w:ind w:left="-19" w:right="-106" w:hanging="91"/>
              <w:jc w:val="center"/>
              <w:rPr>
                <w:rFonts w:cstheme="minorHAnsi"/>
                <w:b/>
                <w:sz w:val="24"/>
              </w:rPr>
            </w:pPr>
            <w:r w:rsidRPr="000B6041">
              <w:rPr>
                <w:rFonts w:cstheme="minorHAnsi"/>
                <w:b/>
                <w:sz w:val="24"/>
              </w:rPr>
              <w:t>2</w:t>
            </w:r>
            <w:r>
              <w:rPr>
                <w:rFonts w:cstheme="minorHAnsi"/>
                <w:b/>
                <w:sz w:val="24"/>
              </w:rPr>
              <w:t>7 </w:t>
            </w:r>
            <w:r w:rsidRPr="000B6041">
              <w:rPr>
                <w:rFonts w:cstheme="minorHAnsi"/>
                <w:b/>
                <w:sz w:val="24"/>
              </w:rPr>
              <w:t>000</w:t>
            </w:r>
          </w:p>
          <w:p w14:paraId="5434EB1E" w14:textId="2B4C463A" w:rsidR="007F2252" w:rsidRPr="000B6041" w:rsidRDefault="007F2252" w:rsidP="00445225">
            <w:pPr>
              <w:pStyle w:val="Tekstpodstawowywcity"/>
              <w:spacing w:after="0" w:line="240" w:lineRule="auto"/>
              <w:ind w:left="-19" w:right="-106" w:hanging="91"/>
              <w:jc w:val="center"/>
              <w:rPr>
                <w:rFonts w:cstheme="minorHAnsi"/>
                <w:b/>
              </w:rPr>
            </w:pPr>
            <w:proofErr w:type="spellStart"/>
            <w:r w:rsidRPr="0023271B">
              <w:rPr>
                <w:rFonts w:cstheme="minorHAnsi"/>
                <w:b/>
                <w:sz w:val="16"/>
                <w:szCs w:val="14"/>
              </w:rPr>
              <w:t>kpl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0D2CB5DE" w14:textId="77777777" w:rsidR="007F2252" w:rsidRPr="000B6041" w:rsidRDefault="007F2252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749C292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3BA0201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01EBA53A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82E52C6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0ACA9D04" w14:textId="77777777" w:rsidTr="00095DD6">
        <w:trPr>
          <w:trHeight w:val="498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AB88D3C" w14:textId="705D7B50" w:rsidR="007F2252" w:rsidRPr="000B6041" w:rsidRDefault="007F2252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1.1.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53990E7" w14:textId="29E6DD3F" w:rsidR="007F2252" w:rsidRPr="000B6041" w:rsidRDefault="007F2252" w:rsidP="00166F3F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8"/>
              </w:rPr>
            </w:pPr>
            <w:r w:rsidRPr="000B6041">
              <w:rPr>
                <w:rFonts w:cstheme="minorHAnsi"/>
                <w:b/>
                <w:sz w:val="18"/>
              </w:rPr>
              <w:t>Wydruk</w:t>
            </w:r>
            <w:r>
              <w:rPr>
                <w:rFonts w:cstheme="minorHAnsi"/>
                <w:b/>
                <w:sz w:val="18"/>
              </w:rPr>
              <w:t>/kopia</w:t>
            </w:r>
            <w:r w:rsidRPr="000B6041">
              <w:rPr>
                <w:rFonts w:cstheme="minorHAnsi"/>
                <w:b/>
                <w:sz w:val="18"/>
              </w:rPr>
              <w:t xml:space="preserve"> czarno – biał</w:t>
            </w:r>
            <w:r>
              <w:rPr>
                <w:rFonts w:cstheme="minorHAnsi"/>
                <w:b/>
                <w:sz w:val="18"/>
              </w:rPr>
              <w:t>e</w:t>
            </w:r>
            <w:r w:rsidRPr="000B6041">
              <w:rPr>
                <w:rFonts w:cstheme="minorHAnsi"/>
                <w:b/>
                <w:sz w:val="18"/>
              </w:rPr>
              <w:t xml:space="preserve"> </w:t>
            </w:r>
          </w:p>
          <w:p w14:paraId="750F0AA4" w14:textId="7973D1B7" w:rsidR="007F2252" w:rsidRPr="000B6041" w:rsidRDefault="007F2252" w:rsidP="00166F3F">
            <w:pPr>
              <w:pStyle w:val="Tekstpodstawowywcity"/>
              <w:spacing w:after="0" w:line="240" w:lineRule="auto"/>
              <w:ind w:left="0"/>
              <w:rPr>
                <w:rFonts w:cstheme="minorHAnsi"/>
                <w:b/>
                <w:sz w:val="18"/>
              </w:rPr>
            </w:pPr>
            <w:r w:rsidRPr="000B6041">
              <w:rPr>
                <w:rFonts w:cstheme="minorHAnsi"/>
                <w:b/>
                <w:sz w:val="20"/>
              </w:rPr>
              <w:t xml:space="preserve">(1 </w:t>
            </w:r>
            <w:proofErr w:type="spellStart"/>
            <w:r w:rsidRPr="000B6041">
              <w:rPr>
                <w:rFonts w:cstheme="minorHAnsi"/>
                <w:b/>
                <w:sz w:val="20"/>
              </w:rPr>
              <w:t>kpl</w:t>
            </w:r>
            <w:proofErr w:type="spellEnd"/>
            <w:r w:rsidRPr="000B6041">
              <w:rPr>
                <w:rFonts w:cstheme="minorHAnsi"/>
                <w:b/>
                <w:sz w:val="20"/>
              </w:rPr>
              <w:t xml:space="preserve">. = 100 szt.)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 xml:space="preserve">– OPCJA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1E48DBE3" w14:textId="30C0C9C8" w:rsidR="007F2252" w:rsidRDefault="007F2252" w:rsidP="00445225">
            <w:pPr>
              <w:pStyle w:val="Tekstpodstawowywcity"/>
              <w:spacing w:after="0" w:line="240" w:lineRule="auto"/>
              <w:ind w:left="-19" w:right="-106" w:hanging="91"/>
              <w:jc w:val="center"/>
              <w:rPr>
                <w:rFonts w:cstheme="minorHAnsi"/>
                <w:b/>
                <w:sz w:val="24"/>
              </w:rPr>
            </w:pPr>
            <w:r>
              <w:rPr>
                <w:rFonts w:cstheme="minorHAnsi"/>
                <w:b/>
                <w:sz w:val="24"/>
              </w:rPr>
              <w:t>13 </w:t>
            </w:r>
            <w:r w:rsidRPr="000B6041">
              <w:rPr>
                <w:rFonts w:cstheme="minorHAnsi"/>
                <w:b/>
                <w:sz w:val="24"/>
              </w:rPr>
              <w:t>500</w:t>
            </w:r>
          </w:p>
          <w:p w14:paraId="5D18193B" w14:textId="1A8B126B" w:rsidR="007F2252" w:rsidRPr="000B6041" w:rsidRDefault="007F2252" w:rsidP="00445225">
            <w:pPr>
              <w:pStyle w:val="Tekstpodstawowywcity"/>
              <w:spacing w:after="0" w:line="240" w:lineRule="auto"/>
              <w:ind w:left="-19" w:right="-106" w:hanging="91"/>
              <w:jc w:val="center"/>
              <w:rPr>
                <w:rFonts w:cstheme="minorHAnsi"/>
                <w:b/>
                <w:sz w:val="24"/>
              </w:rPr>
            </w:pPr>
            <w:proofErr w:type="spellStart"/>
            <w:r w:rsidRPr="0023271B">
              <w:rPr>
                <w:rFonts w:cstheme="minorHAnsi"/>
                <w:b/>
                <w:sz w:val="16"/>
                <w:szCs w:val="14"/>
              </w:rPr>
              <w:t>kpl</w:t>
            </w:r>
            <w:proofErr w:type="spellEnd"/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</w:tcPr>
          <w:p w14:paraId="008CDCC1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FD964E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7BFF09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3D342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FC86C1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122CE78E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56A4DCD8" w14:textId="77777777" w:rsidR="007F2252" w:rsidRPr="00582483" w:rsidRDefault="007F2252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bookmarkStart w:id="2" w:name="_Hlk139895586"/>
            <w:r w:rsidRPr="00582483">
              <w:rPr>
                <w:rFonts w:cstheme="minorHAnsi"/>
                <w:b/>
                <w:sz w:val="20"/>
                <w:szCs w:val="20"/>
              </w:rPr>
              <w:t>2.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0DB92822" w14:textId="77777777" w:rsidR="007F2252" w:rsidRPr="00582483" w:rsidRDefault="007F2252" w:rsidP="00582483">
            <w:pPr>
              <w:pStyle w:val="Tekstpodstawowywcity"/>
              <w:spacing w:after="0" w:line="240" w:lineRule="auto"/>
              <w:ind w:left="63" w:right="113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82483">
              <w:rPr>
                <w:rFonts w:cstheme="minorHAnsi"/>
                <w:b/>
                <w:sz w:val="14"/>
                <w:szCs w:val="14"/>
              </w:rPr>
              <w:t xml:space="preserve">Rolki </w:t>
            </w:r>
            <w:proofErr w:type="spellStart"/>
            <w:r w:rsidRPr="00582483">
              <w:rPr>
                <w:rFonts w:cstheme="minorHAnsi"/>
                <w:b/>
                <w:sz w:val="14"/>
                <w:szCs w:val="14"/>
              </w:rPr>
              <w:t>termotransferowe</w:t>
            </w:r>
            <w:proofErr w:type="spellEnd"/>
            <w:r w:rsidRPr="00582483">
              <w:rPr>
                <w:rFonts w:cstheme="minorHAnsi"/>
                <w:b/>
                <w:sz w:val="14"/>
                <w:szCs w:val="14"/>
              </w:rPr>
              <w:t xml:space="preserve"> do drukarek etykiet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879A37D" w14:textId="2D1772A4" w:rsidR="007F2252" w:rsidRPr="0025176C" w:rsidRDefault="007F2252" w:rsidP="007F2252">
            <w:pPr>
              <w:spacing w:after="0" w:line="240" w:lineRule="auto"/>
              <w:ind w:right="-109"/>
              <w:rPr>
                <w:rFonts w:cstheme="minorHAnsi"/>
                <w:bCs/>
                <w:lang w:val="en-US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>)</w:t>
            </w:r>
            <w:r w:rsidRPr="000B6041">
              <w:rPr>
                <w:rFonts w:cstheme="minorHAnsi"/>
                <w:bCs/>
                <w:sz w:val="16"/>
                <w:szCs w:val="16"/>
              </w:rPr>
              <w:t xml:space="preserve"> 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BROTHER TD-4420TN</w:t>
            </w:r>
          </w:p>
        </w:tc>
        <w:tc>
          <w:tcPr>
            <w:tcW w:w="851" w:type="dxa"/>
            <w:vMerge w:val="restart"/>
            <w:vAlign w:val="center"/>
          </w:tcPr>
          <w:p w14:paraId="3F90705A" w14:textId="7D899437" w:rsidR="007F2252" w:rsidRPr="00095DD6" w:rsidRDefault="007F2252" w:rsidP="001152A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2AA2E593" w14:textId="08C606A0" w:rsidR="007F2252" w:rsidRPr="00095DD6" w:rsidRDefault="007F2252" w:rsidP="001152A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20</w:t>
            </w:r>
          </w:p>
          <w:p w14:paraId="3D81A403" w14:textId="4E709EE7" w:rsidR="007F2252" w:rsidRPr="00095DD6" w:rsidRDefault="007F2252" w:rsidP="001152A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317DEA5F" w14:textId="77777777" w:rsidR="007F2252" w:rsidRPr="000B6041" w:rsidRDefault="007F2252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14:paraId="46950BD6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738" w:type="dxa"/>
            <w:vMerge w:val="restart"/>
            <w:shd w:val="clear" w:color="auto" w:fill="auto"/>
            <w:vAlign w:val="center"/>
          </w:tcPr>
          <w:p w14:paraId="5EF3FBF7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511609CC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5582B37F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  <w:lang w:val="en-US"/>
              </w:rPr>
            </w:pPr>
          </w:p>
        </w:tc>
      </w:tr>
      <w:bookmarkEnd w:id="2"/>
      <w:tr w:rsidR="007F2252" w:rsidRPr="000B6041" w14:paraId="5C15A49B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5FBBF2F3" w14:textId="77777777" w:rsidR="007F2252" w:rsidRPr="00582483" w:rsidRDefault="007F2252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2483">
              <w:rPr>
                <w:rFonts w:cstheme="minorHAnsi"/>
                <w:b/>
                <w:sz w:val="20"/>
                <w:szCs w:val="20"/>
              </w:rPr>
              <w:t>3.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48642F3D" w14:textId="77777777" w:rsidR="007F2252" w:rsidRPr="00582483" w:rsidRDefault="007F2252" w:rsidP="00582483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70B1CCB" w14:textId="44A7CD11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Cs/>
                <w:sz w:val="16"/>
                <w:szCs w:val="16"/>
              </w:rPr>
            </w:pPr>
            <w:proofErr w:type="spellStart"/>
            <w:r w:rsidRPr="000B6041">
              <w:rPr>
                <w:rFonts w:cstheme="minorHAnsi"/>
                <w:b/>
                <w:bCs/>
                <w:sz w:val="16"/>
                <w:szCs w:val="16"/>
                <w:lang w:val="en-US"/>
              </w:rPr>
              <w:t>typ</w:t>
            </w:r>
            <w:proofErr w:type="spellEnd"/>
            <w:r w:rsidRPr="000B6041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2</w:t>
            </w:r>
            <w:r w:rsidRPr="000B6041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  <w:lang w:val="en-US"/>
              </w:rPr>
              <w:t>do:</w:t>
            </w:r>
            <w:r>
              <w:rPr>
                <w:rFonts w:cstheme="minorHAnsi"/>
                <w:bCs/>
                <w:sz w:val="16"/>
                <w:szCs w:val="16"/>
                <w:lang w:val="en-US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  <w:lang w:val="en-US"/>
              </w:rPr>
              <w:t>CITIZEN CL-E720</w:t>
            </w:r>
          </w:p>
        </w:tc>
        <w:tc>
          <w:tcPr>
            <w:tcW w:w="851" w:type="dxa"/>
            <w:vMerge/>
            <w:vAlign w:val="center"/>
          </w:tcPr>
          <w:p w14:paraId="205C453B" w14:textId="55E345E0" w:rsidR="007F2252" w:rsidRPr="00095DD6" w:rsidRDefault="007F2252" w:rsidP="001152A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0ED8A5BA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285A9A60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36E12B7E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774E59B6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3D48C43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48D6424E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4558A5FA" w14:textId="77777777" w:rsidR="007F2252" w:rsidRPr="00582483" w:rsidRDefault="007F2252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2483">
              <w:rPr>
                <w:rFonts w:cstheme="minorHAnsi"/>
                <w:b/>
                <w:sz w:val="20"/>
                <w:szCs w:val="20"/>
              </w:rPr>
              <w:t>4.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74E42F39" w14:textId="77777777" w:rsidR="007F2252" w:rsidRPr="00582483" w:rsidRDefault="007F2252" w:rsidP="00582483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73F31E76" w14:textId="0BA7AB30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>)</w:t>
            </w:r>
            <w:r w:rsidRPr="000B6041">
              <w:rPr>
                <w:rFonts w:cstheme="minorHAnsi"/>
                <w:bCs/>
                <w:sz w:val="16"/>
                <w:szCs w:val="16"/>
              </w:rPr>
              <w:t xml:space="preserve"> 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DATAMAX E4204</w:t>
            </w:r>
          </w:p>
        </w:tc>
        <w:tc>
          <w:tcPr>
            <w:tcW w:w="851" w:type="dxa"/>
            <w:vMerge/>
            <w:vAlign w:val="center"/>
          </w:tcPr>
          <w:p w14:paraId="50E47A18" w14:textId="0AFC86A2" w:rsidR="007F2252" w:rsidRPr="00095DD6" w:rsidRDefault="007F2252" w:rsidP="001152A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682CD3D7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1AC7D93E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7FE5D5D8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2F49B3C2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981EFB8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3D29F2C0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5EBA89B8" w14:textId="77777777" w:rsidR="007F2252" w:rsidRPr="00582483" w:rsidRDefault="007F2252" w:rsidP="001152A6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2483">
              <w:rPr>
                <w:rFonts w:cstheme="minorHAnsi"/>
                <w:b/>
                <w:sz w:val="20"/>
                <w:szCs w:val="20"/>
              </w:rPr>
              <w:t>5.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35423A73" w14:textId="77777777" w:rsidR="007F2252" w:rsidRPr="00582483" w:rsidRDefault="007F2252" w:rsidP="00582483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683B277B" w14:textId="7310C74E" w:rsidR="007F2252" w:rsidRPr="0025176C" w:rsidRDefault="007F2252" w:rsidP="007F2252">
            <w:pPr>
              <w:spacing w:after="0" w:line="240" w:lineRule="auto"/>
              <w:ind w:right="-109"/>
              <w:rPr>
                <w:rFonts w:cstheme="minorHAnsi"/>
                <w:bCs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4)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7F2252">
              <w:rPr>
                <w:rFonts w:cstheme="minorHAnsi"/>
                <w:bCs/>
                <w:sz w:val="14"/>
                <w:szCs w:val="14"/>
              </w:rPr>
              <w:t xml:space="preserve">DYMO </w:t>
            </w:r>
            <w:proofErr w:type="spellStart"/>
            <w:r w:rsidRPr="007F2252">
              <w:rPr>
                <w:rFonts w:cstheme="minorHAnsi"/>
                <w:bCs/>
                <w:sz w:val="14"/>
                <w:szCs w:val="14"/>
              </w:rPr>
              <w:t>LabelPoint</w:t>
            </w:r>
            <w:proofErr w:type="spellEnd"/>
            <w:r w:rsidRPr="007F2252">
              <w:rPr>
                <w:rFonts w:cstheme="minorHAnsi"/>
                <w:bCs/>
                <w:sz w:val="14"/>
                <w:szCs w:val="14"/>
              </w:rPr>
              <w:t xml:space="preserve"> 350</w:t>
            </w:r>
          </w:p>
        </w:tc>
        <w:tc>
          <w:tcPr>
            <w:tcW w:w="851" w:type="dxa"/>
            <w:vMerge/>
            <w:vAlign w:val="center"/>
          </w:tcPr>
          <w:p w14:paraId="406693BE" w14:textId="14C5A9AE" w:rsidR="007F2252" w:rsidRPr="00095DD6" w:rsidRDefault="007F2252" w:rsidP="001152A6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3A3EB5BE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12CF0C13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2C0EE469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525D49C3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FE3B1D4" w14:textId="77777777" w:rsidR="007F2252" w:rsidRPr="000B6041" w:rsidRDefault="007F2252" w:rsidP="001152A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7433B430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0D527656" w14:textId="77777777" w:rsidR="007F2252" w:rsidRPr="00582483" w:rsidRDefault="007F2252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2483">
              <w:rPr>
                <w:rFonts w:cstheme="minorHAnsi"/>
                <w:b/>
                <w:sz w:val="20"/>
                <w:szCs w:val="20"/>
              </w:rPr>
              <w:t>6.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2F9278C4" w14:textId="77777777" w:rsidR="007F2252" w:rsidRPr="00582483" w:rsidRDefault="007F2252" w:rsidP="004A7E18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40205F70" w14:textId="1DF8199B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EPSON PLQ-22</w:t>
            </w:r>
          </w:p>
        </w:tc>
        <w:tc>
          <w:tcPr>
            <w:tcW w:w="851" w:type="dxa"/>
            <w:vMerge/>
            <w:vAlign w:val="center"/>
          </w:tcPr>
          <w:p w14:paraId="34FA2E25" w14:textId="7E0B2DDB" w:rsidR="007F2252" w:rsidRPr="00095DD6" w:rsidRDefault="007F2252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7CC90ED7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484B404C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09EE768F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1C47025A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B31E539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5018C7BF" w14:textId="77777777" w:rsidTr="00095DD6">
        <w:trPr>
          <w:trHeight w:val="244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83463D5" w14:textId="227B1506" w:rsidR="007F2252" w:rsidRPr="00582483" w:rsidRDefault="007F2252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82483">
              <w:rPr>
                <w:rFonts w:cstheme="minorHAnsi"/>
                <w:b/>
                <w:sz w:val="20"/>
                <w:szCs w:val="20"/>
              </w:rPr>
              <w:t>7.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6CE6D7F0" w14:textId="77777777" w:rsidR="007F2252" w:rsidRPr="00582483" w:rsidRDefault="007F2252" w:rsidP="004A7E18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F7122A" w14:textId="383E012D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GODEX G500</w:t>
            </w:r>
          </w:p>
        </w:tc>
        <w:tc>
          <w:tcPr>
            <w:tcW w:w="851" w:type="dxa"/>
            <w:vMerge/>
            <w:vAlign w:val="center"/>
          </w:tcPr>
          <w:p w14:paraId="1780B864" w14:textId="77777777" w:rsidR="007F2252" w:rsidRPr="00095DD6" w:rsidRDefault="007F2252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402E93CB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55E8A6D1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5954721F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17AAF312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143BAAEB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17235EB6" w14:textId="77777777" w:rsidTr="00095DD6">
        <w:trPr>
          <w:trHeight w:val="244"/>
          <w:jc w:val="center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069D20B" w14:textId="5000A4F1" w:rsidR="007F2252" w:rsidRPr="00582483" w:rsidRDefault="007F2252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8.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46AB9D1A" w14:textId="77777777" w:rsidR="007F2252" w:rsidRPr="00582483" w:rsidRDefault="007F2252" w:rsidP="004A7E18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0B6D59F" w14:textId="14CF6361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TSC TC210</w:t>
            </w:r>
          </w:p>
        </w:tc>
        <w:tc>
          <w:tcPr>
            <w:tcW w:w="851" w:type="dxa"/>
            <w:vMerge/>
            <w:vAlign w:val="center"/>
          </w:tcPr>
          <w:p w14:paraId="412E132C" w14:textId="77777777" w:rsidR="007F2252" w:rsidRPr="00095DD6" w:rsidRDefault="007F2252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1FA253BB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3172F11F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2198F0FB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036181F0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EC282DE" w14:textId="77777777" w:rsidR="007F2252" w:rsidRPr="000B6041" w:rsidRDefault="007F2252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5B0A9F0B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164DBE97" w14:textId="41DA196F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2.1.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3F956978" w14:textId="39ECF2F3" w:rsidR="007F2252" w:rsidRPr="00582483" w:rsidRDefault="007F2252" w:rsidP="007F2252">
            <w:pPr>
              <w:pStyle w:val="Tekstpodstawowywcity"/>
              <w:spacing w:after="0" w:line="240" w:lineRule="auto"/>
              <w:ind w:left="63"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582483">
              <w:rPr>
                <w:rFonts w:cstheme="minorHAnsi"/>
                <w:b/>
                <w:sz w:val="14"/>
                <w:szCs w:val="14"/>
              </w:rPr>
              <w:t xml:space="preserve">Rolki </w:t>
            </w:r>
            <w:proofErr w:type="spellStart"/>
            <w:r w:rsidRPr="00582483">
              <w:rPr>
                <w:rFonts w:cstheme="minorHAnsi"/>
                <w:b/>
                <w:sz w:val="14"/>
                <w:szCs w:val="14"/>
              </w:rPr>
              <w:t>termotransfe</w:t>
            </w:r>
            <w:r>
              <w:rPr>
                <w:rFonts w:cstheme="minorHAnsi"/>
                <w:b/>
                <w:sz w:val="14"/>
                <w:szCs w:val="14"/>
              </w:rPr>
              <w:t>-</w:t>
            </w:r>
            <w:r w:rsidRPr="00582483">
              <w:rPr>
                <w:rFonts w:cstheme="minorHAnsi"/>
                <w:b/>
                <w:sz w:val="14"/>
                <w:szCs w:val="14"/>
              </w:rPr>
              <w:t>rowe</w:t>
            </w:r>
            <w:proofErr w:type="spellEnd"/>
            <w:r w:rsidRPr="00582483">
              <w:rPr>
                <w:rFonts w:cstheme="minorHAnsi"/>
                <w:b/>
                <w:sz w:val="14"/>
                <w:szCs w:val="14"/>
              </w:rPr>
              <w:t xml:space="preserve"> do drukarek etykiet - </w:t>
            </w:r>
            <w:r w:rsidRPr="00582483">
              <w:rPr>
                <w:rFonts w:cstheme="minorHAnsi"/>
                <w:b/>
                <w:color w:val="FF0000"/>
                <w:sz w:val="14"/>
                <w:szCs w:val="14"/>
              </w:rPr>
              <w:t>OPCJA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1FBE66D" w14:textId="1407041C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>)</w:t>
            </w:r>
            <w:r w:rsidRPr="000B6041">
              <w:rPr>
                <w:rFonts w:cstheme="minorHAnsi"/>
                <w:bCs/>
                <w:sz w:val="16"/>
                <w:szCs w:val="16"/>
              </w:rPr>
              <w:t xml:space="preserve"> 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BROTHER TD-4420TN</w:t>
            </w:r>
          </w:p>
        </w:tc>
        <w:tc>
          <w:tcPr>
            <w:tcW w:w="851" w:type="dxa"/>
            <w:vMerge w:val="restart"/>
            <w:vAlign w:val="center"/>
          </w:tcPr>
          <w:p w14:paraId="21794592" w14:textId="77777777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446EB5A0" w14:textId="2A0A11D6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5</w:t>
            </w:r>
          </w:p>
          <w:p w14:paraId="17C3C887" w14:textId="663A8ED1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14:paraId="4CF0B038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 w:val="restart"/>
            <w:shd w:val="clear" w:color="auto" w:fill="auto"/>
            <w:vAlign w:val="center"/>
          </w:tcPr>
          <w:p w14:paraId="48A531A1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 w:val="restart"/>
            <w:shd w:val="clear" w:color="auto" w:fill="auto"/>
            <w:vAlign w:val="center"/>
          </w:tcPr>
          <w:p w14:paraId="046DCCCD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035689C0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29EF43D9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2688B07E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6088D754" w14:textId="79908FE3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3.1</w:t>
            </w:r>
            <w:r>
              <w:rPr>
                <w:rFonts w:cstheme="minorHAnsi"/>
                <w:b/>
                <w:sz w:val="16"/>
                <w:szCs w:val="16"/>
              </w:rPr>
              <w:t>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7CB9AD38" w14:textId="4D8A1F8B" w:rsidR="007F2252" w:rsidRPr="000B6041" w:rsidRDefault="007F2252" w:rsidP="007F2252">
            <w:pPr>
              <w:pStyle w:val="Tekstpodstawowywcity"/>
              <w:spacing w:after="0" w:line="240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7A373946" w14:textId="58B104F6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proofErr w:type="spellStart"/>
            <w:r w:rsidRPr="000B6041">
              <w:rPr>
                <w:rFonts w:cstheme="minorHAnsi"/>
                <w:b/>
                <w:bCs/>
                <w:sz w:val="16"/>
                <w:szCs w:val="16"/>
                <w:lang w:val="en-US"/>
              </w:rPr>
              <w:t>typ</w:t>
            </w:r>
            <w:proofErr w:type="spellEnd"/>
            <w:r w:rsidRPr="000B6041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cstheme="minorHAnsi"/>
                <w:b/>
                <w:bCs/>
                <w:sz w:val="16"/>
                <w:szCs w:val="16"/>
                <w:lang w:val="en-US"/>
              </w:rPr>
              <w:t>2</w:t>
            </w:r>
            <w:r w:rsidRPr="000B6041">
              <w:rPr>
                <w:rFonts w:cstheme="minorHAnsi"/>
                <w:b/>
                <w:bCs/>
                <w:sz w:val="16"/>
                <w:szCs w:val="16"/>
                <w:lang w:val="en-US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  <w:lang w:val="en-US"/>
              </w:rPr>
              <w:t>do:</w:t>
            </w:r>
            <w:r>
              <w:rPr>
                <w:rFonts w:cstheme="minorHAnsi"/>
                <w:bCs/>
                <w:sz w:val="16"/>
                <w:szCs w:val="16"/>
                <w:lang w:val="en-US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  <w:lang w:val="en-US"/>
              </w:rPr>
              <w:t>CITIZEN CL-E720</w:t>
            </w:r>
          </w:p>
        </w:tc>
        <w:tc>
          <w:tcPr>
            <w:tcW w:w="851" w:type="dxa"/>
            <w:vMerge/>
            <w:vAlign w:val="center"/>
          </w:tcPr>
          <w:p w14:paraId="339D1D0E" w14:textId="4923664D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2D7067D8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4C4CA76E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33BFF842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66A3D8E3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36C45F4C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414243D7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744787CF" w14:textId="44937301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4.1.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773218CA" w14:textId="46E8F0A9" w:rsidR="007F2252" w:rsidRPr="000B6041" w:rsidRDefault="007F2252" w:rsidP="007F2252">
            <w:pPr>
              <w:pStyle w:val="Tekstpodstawowywcity"/>
              <w:spacing w:after="0" w:line="240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57EE02AE" w14:textId="307CF10B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>)</w:t>
            </w:r>
            <w:r w:rsidRPr="000B6041">
              <w:rPr>
                <w:rFonts w:cstheme="minorHAnsi"/>
                <w:bCs/>
                <w:sz w:val="16"/>
                <w:szCs w:val="16"/>
              </w:rPr>
              <w:t xml:space="preserve"> 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DATAMAX E4204</w:t>
            </w:r>
          </w:p>
        </w:tc>
        <w:tc>
          <w:tcPr>
            <w:tcW w:w="851" w:type="dxa"/>
            <w:vMerge/>
            <w:vAlign w:val="center"/>
          </w:tcPr>
          <w:p w14:paraId="60E9AC71" w14:textId="6E188451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7F896614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551E1735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7E6D3586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3EAB5DC0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F386332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5D1D9F72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6D91C203" w14:textId="12DA743F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5.1.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0BCCD2FF" w14:textId="71656313" w:rsidR="007F2252" w:rsidRPr="000B6041" w:rsidRDefault="007F2252" w:rsidP="007F2252">
            <w:pPr>
              <w:pStyle w:val="Tekstpodstawowywcity"/>
              <w:spacing w:after="0" w:line="240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4BC73550" w14:textId="31C4E848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4)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7F2252">
              <w:rPr>
                <w:rFonts w:cstheme="minorHAnsi"/>
                <w:bCs/>
                <w:sz w:val="14"/>
                <w:szCs w:val="14"/>
              </w:rPr>
              <w:t xml:space="preserve">DYMO </w:t>
            </w:r>
            <w:proofErr w:type="spellStart"/>
            <w:r w:rsidRPr="007F2252">
              <w:rPr>
                <w:rFonts w:cstheme="minorHAnsi"/>
                <w:bCs/>
                <w:sz w:val="14"/>
                <w:szCs w:val="14"/>
              </w:rPr>
              <w:t>LabelPoint</w:t>
            </w:r>
            <w:proofErr w:type="spellEnd"/>
            <w:r w:rsidRPr="007F2252">
              <w:rPr>
                <w:rFonts w:cstheme="minorHAnsi"/>
                <w:bCs/>
                <w:sz w:val="14"/>
                <w:szCs w:val="14"/>
              </w:rPr>
              <w:t xml:space="preserve"> 350</w:t>
            </w:r>
          </w:p>
        </w:tc>
        <w:tc>
          <w:tcPr>
            <w:tcW w:w="851" w:type="dxa"/>
            <w:vMerge/>
            <w:vAlign w:val="center"/>
          </w:tcPr>
          <w:p w14:paraId="34550C24" w14:textId="3D990A4B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3DBF7EE5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7673EB68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581AFB47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1E26AE6F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4CFE916B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5C2BB4FB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0159DC8A" w14:textId="11CA4E35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6.1.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6F6E5925" w14:textId="5996CE61" w:rsidR="007F2252" w:rsidRPr="000B6041" w:rsidRDefault="007F2252" w:rsidP="007F2252">
            <w:pPr>
              <w:pStyle w:val="Tekstpodstawowywcity"/>
              <w:spacing w:after="0" w:line="240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775ED76D" w14:textId="7F7BABB4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5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>
              <w:rPr>
                <w:rFonts w:cstheme="minorHAnsi"/>
                <w:bCs/>
                <w:sz w:val="14"/>
                <w:szCs w:val="14"/>
              </w:rPr>
              <w:t>EPSON PLQ-22</w:t>
            </w:r>
          </w:p>
        </w:tc>
        <w:tc>
          <w:tcPr>
            <w:tcW w:w="851" w:type="dxa"/>
            <w:vMerge/>
            <w:vAlign w:val="center"/>
          </w:tcPr>
          <w:p w14:paraId="0C7B6710" w14:textId="332CA442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752D8B07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6F3B90EA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5B334722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593CD35E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0D85AC32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362D53F6" w14:textId="77777777" w:rsidTr="00095DD6">
        <w:trPr>
          <w:trHeight w:val="24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6A9AB3AD" w14:textId="3DACF133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0B6041">
              <w:rPr>
                <w:rFonts w:cstheme="minorHAnsi"/>
                <w:b/>
                <w:sz w:val="16"/>
                <w:szCs w:val="16"/>
              </w:rPr>
              <w:t>7.1.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4BEBE660" w14:textId="09785075" w:rsidR="007F2252" w:rsidRPr="000B6041" w:rsidRDefault="007F2252" w:rsidP="007F2252">
            <w:pPr>
              <w:pStyle w:val="Tekstpodstawowywcity"/>
              <w:spacing w:after="0" w:line="240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3F1D009" w14:textId="5FE668C3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6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GODEX G500</w:t>
            </w:r>
          </w:p>
        </w:tc>
        <w:tc>
          <w:tcPr>
            <w:tcW w:w="851" w:type="dxa"/>
            <w:vMerge/>
            <w:vAlign w:val="center"/>
          </w:tcPr>
          <w:p w14:paraId="5EC6B6F8" w14:textId="52A6369E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08662FCC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53446792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02462A4E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58D192C7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7AF8CF15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7F2252" w:rsidRPr="000B6041" w14:paraId="47FE320E" w14:textId="77777777" w:rsidTr="00095DD6">
        <w:trPr>
          <w:trHeight w:val="245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16FFA2E7" w14:textId="7141F88A" w:rsidR="007F2252" w:rsidRPr="000B6041" w:rsidRDefault="007F2252" w:rsidP="007F2252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8.1.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6819319C" w14:textId="77777777" w:rsidR="007F2252" w:rsidRPr="000B6041" w:rsidRDefault="007F2252" w:rsidP="007F2252">
            <w:pPr>
              <w:pStyle w:val="Tekstpodstawowywcity"/>
              <w:spacing w:after="0" w:line="240" w:lineRule="auto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299128A2" w14:textId="254DD835" w:rsidR="007F2252" w:rsidRPr="000B6041" w:rsidRDefault="007F2252" w:rsidP="007F2252">
            <w:pPr>
              <w:spacing w:after="0" w:line="240" w:lineRule="auto"/>
              <w:ind w:right="-109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Cs/>
                <w:sz w:val="16"/>
                <w:szCs w:val="16"/>
              </w:rPr>
              <w:t>do:</w:t>
            </w:r>
            <w:r>
              <w:rPr>
                <w:rFonts w:cstheme="minorHAnsi"/>
                <w:bCs/>
                <w:sz w:val="16"/>
                <w:szCs w:val="16"/>
              </w:rPr>
              <w:t xml:space="preserve"> </w:t>
            </w:r>
            <w:r w:rsidRPr="0025176C">
              <w:rPr>
                <w:rFonts w:cstheme="minorHAnsi"/>
                <w:bCs/>
                <w:sz w:val="14"/>
                <w:szCs w:val="14"/>
              </w:rPr>
              <w:t>TSC TC210</w:t>
            </w:r>
          </w:p>
        </w:tc>
        <w:tc>
          <w:tcPr>
            <w:tcW w:w="851" w:type="dxa"/>
            <w:vMerge/>
            <w:vAlign w:val="center"/>
          </w:tcPr>
          <w:p w14:paraId="40D0851A" w14:textId="77777777" w:rsidR="007F2252" w:rsidRPr="00095DD6" w:rsidRDefault="007F2252" w:rsidP="007F2252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vMerge/>
            <w:vAlign w:val="center"/>
          </w:tcPr>
          <w:p w14:paraId="1A8EFD68" w14:textId="77777777" w:rsidR="007F2252" w:rsidRPr="000B6041" w:rsidRDefault="007F2252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vMerge/>
            <w:shd w:val="clear" w:color="auto" w:fill="auto"/>
            <w:vAlign w:val="center"/>
          </w:tcPr>
          <w:p w14:paraId="7A9C32C7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vMerge/>
            <w:shd w:val="clear" w:color="auto" w:fill="auto"/>
            <w:vAlign w:val="center"/>
          </w:tcPr>
          <w:p w14:paraId="5554FEBE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38BDA201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5DFCD82E" w14:textId="77777777" w:rsidR="007F2252" w:rsidRPr="000B6041" w:rsidRDefault="007F2252" w:rsidP="007F2252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339067DC" w14:textId="77777777" w:rsidTr="00095DD6">
        <w:trPr>
          <w:trHeight w:val="122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4F8C84F2" w14:textId="04134060" w:rsidR="00095DD6" w:rsidRPr="000B6041" w:rsidRDefault="00095DD6" w:rsidP="002C29B1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9</w:t>
            </w:r>
            <w:r w:rsidRPr="000B6041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5CD505EA" w14:textId="5A66D0F6" w:rsidR="00095DD6" w:rsidRPr="0023271B" w:rsidRDefault="00095DD6" w:rsidP="002C29B1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3271B">
              <w:rPr>
                <w:rFonts w:cstheme="minorHAnsi"/>
                <w:b/>
                <w:sz w:val="18"/>
                <w:szCs w:val="18"/>
              </w:rPr>
              <w:t xml:space="preserve">Oryginalne tusze marki </w:t>
            </w:r>
            <w:r w:rsidRPr="0023271B">
              <w:rPr>
                <w:rFonts w:cstheme="minorHAnsi"/>
                <w:b/>
                <w:sz w:val="20"/>
                <w:szCs w:val="20"/>
              </w:rPr>
              <w:t>BROTHER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50BF37" w14:textId="77777777" w:rsidR="00095DD6" w:rsidRPr="000B6041" w:rsidRDefault="00095DD6" w:rsidP="002C29B1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6"/>
                <w:lang w:val="en-US"/>
              </w:rPr>
            </w:pPr>
            <w:proofErr w:type="spellStart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>typ</w:t>
            </w:r>
            <w:proofErr w:type="spellEnd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 xml:space="preserve"> 1) </w:t>
            </w:r>
          </w:p>
          <w:p w14:paraId="7BC49FAE" w14:textId="77777777" w:rsidR="00095DD6" w:rsidRPr="00095DD6" w:rsidRDefault="00095DD6" w:rsidP="002C29B1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sz w:val="14"/>
                <w:szCs w:val="14"/>
                <w:lang w:val="en-US" w:eastAsia="en-US"/>
              </w:rPr>
            </w:pPr>
            <w:r w:rsidRPr="00095DD6">
              <w:rPr>
                <w:rFonts w:asciiTheme="minorHAnsi" w:eastAsiaTheme="minorHAnsi" w:hAnsiTheme="minorHAnsi" w:cstheme="minorHAnsi"/>
                <w:sz w:val="14"/>
                <w:szCs w:val="14"/>
                <w:lang w:val="en-US" w:eastAsia="en-US"/>
              </w:rPr>
              <w:t>Brother TN-423 BK</w:t>
            </w:r>
          </w:p>
        </w:tc>
        <w:tc>
          <w:tcPr>
            <w:tcW w:w="851" w:type="dxa"/>
            <w:vAlign w:val="center"/>
          </w:tcPr>
          <w:p w14:paraId="412EDC68" w14:textId="1B5538DE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417" w:type="dxa"/>
            <w:vMerge w:val="restart"/>
            <w:vAlign w:val="center"/>
          </w:tcPr>
          <w:p w14:paraId="3DCA67E9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19011F3A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B17B5C8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37A59EF6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D00D05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31DA7B43" w14:textId="77777777" w:rsidTr="00095DD6">
        <w:trPr>
          <w:trHeight w:val="37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1433B427" w14:textId="22814D25" w:rsidR="00095DD6" w:rsidRPr="000B6041" w:rsidRDefault="00095DD6" w:rsidP="002C29B1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9.1.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1E9307D9" w14:textId="77777777" w:rsidR="00095DD6" w:rsidRPr="0023271B" w:rsidRDefault="00095DD6" w:rsidP="002C29B1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CD767BC" w14:textId="1EAC0145" w:rsidR="00095DD6" w:rsidRPr="000B6041" w:rsidRDefault="00095DD6" w:rsidP="007F2252">
            <w:pPr>
              <w:pStyle w:val="Tekstpodstawowywcity"/>
              <w:spacing w:after="0" w:line="240" w:lineRule="auto"/>
              <w:ind w:left="0" w:right="-105"/>
              <w:rPr>
                <w:rFonts w:cstheme="minorHAnsi"/>
                <w:b/>
                <w:bCs/>
                <w:sz w:val="18"/>
                <w:szCs w:val="16"/>
                <w:lang w:val="en-US"/>
              </w:rPr>
            </w:pPr>
            <w:proofErr w:type="spellStart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>typ</w:t>
            </w:r>
            <w:proofErr w:type="spellEnd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 xml:space="preserve"> 1) </w:t>
            </w:r>
            <w:r w:rsidRPr="000B6041">
              <w:rPr>
                <w:rFonts w:cstheme="minorHAnsi"/>
                <w:b/>
                <w:color w:val="FF0000"/>
                <w:sz w:val="18"/>
                <w:szCs w:val="20"/>
              </w:rPr>
              <w:t>-</w:t>
            </w:r>
            <w:r>
              <w:rPr>
                <w:rFonts w:cstheme="minorHAnsi"/>
                <w:b/>
                <w:color w:val="FF0000"/>
                <w:sz w:val="18"/>
                <w:szCs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09A0D4D8" w14:textId="2F4B9543" w:rsidR="00095DD6" w:rsidRPr="007F2252" w:rsidRDefault="00095DD6" w:rsidP="007F2252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sz w:val="18"/>
                <w:szCs w:val="8"/>
                <w:lang w:val="en-US" w:eastAsia="en-US"/>
              </w:rPr>
            </w:pPr>
            <w:r w:rsidRPr="00095DD6">
              <w:rPr>
                <w:rFonts w:asciiTheme="minorHAnsi" w:eastAsiaTheme="minorHAnsi" w:hAnsiTheme="minorHAnsi" w:cstheme="minorHAnsi"/>
                <w:sz w:val="14"/>
                <w:szCs w:val="6"/>
                <w:lang w:val="en-US" w:eastAsia="en-US"/>
              </w:rPr>
              <w:t>Brother TN-423 BK</w:t>
            </w:r>
          </w:p>
        </w:tc>
        <w:tc>
          <w:tcPr>
            <w:tcW w:w="851" w:type="dxa"/>
            <w:vAlign w:val="center"/>
          </w:tcPr>
          <w:p w14:paraId="7A12211B" w14:textId="2F7365B4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vMerge/>
            <w:vAlign w:val="center"/>
          </w:tcPr>
          <w:p w14:paraId="248D0351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0C513AA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3904769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1105B24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B853F4F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44F41FCB" w14:textId="77777777" w:rsidTr="00095DD6">
        <w:trPr>
          <w:trHeight w:val="456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45ED441B" w14:textId="50BCF7F6" w:rsidR="00095DD6" w:rsidRPr="000B6041" w:rsidRDefault="00095DD6" w:rsidP="002C29B1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10</w:t>
            </w:r>
            <w:r w:rsidRPr="000B6041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95" w:type="dxa"/>
            <w:vMerge/>
            <w:shd w:val="clear" w:color="auto" w:fill="D9D9D9"/>
            <w:textDirection w:val="btLr"/>
            <w:vAlign w:val="center"/>
          </w:tcPr>
          <w:p w14:paraId="3A5A89D7" w14:textId="36BE8AFE" w:rsidR="00095DD6" w:rsidRPr="0023271B" w:rsidRDefault="00095DD6" w:rsidP="0023271B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E66C244" w14:textId="77777777" w:rsidR="00095DD6" w:rsidRPr="000B6041" w:rsidRDefault="00095DD6" w:rsidP="002C29B1">
            <w:pPr>
              <w:spacing w:after="0" w:line="240" w:lineRule="auto"/>
              <w:rPr>
                <w:rFonts w:cstheme="minorHAnsi"/>
                <w:bCs/>
                <w:sz w:val="18"/>
                <w:szCs w:val="16"/>
              </w:rPr>
            </w:pPr>
            <w:r w:rsidRPr="000B6041">
              <w:rPr>
                <w:rFonts w:cstheme="minorHAnsi"/>
                <w:b/>
                <w:bCs/>
                <w:sz w:val="18"/>
                <w:szCs w:val="16"/>
              </w:rPr>
              <w:t xml:space="preserve">typ 2) </w:t>
            </w:r>
          </w:p>
          <w:p w14:paraId="07377749" w14:textId="18C50120" w:rsidR="00095DD6" w:rsidRPr="00095DD6" w:rsidRDefault="00095DD6" w:rsidP="002C29B1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Cs/>
                <w:sz w:val="14"/>
                <w:szCs w:val="12"/>
                <w:lang w:eastAsia="en-US"/>
              </w:rPr>
            </w:pPr>
            <w:proofErr w:type="spellStart"/>
            <w:r w:rsidRPr="00095DD6">
              <w:rPr>
                <w:rFonts w:asciiTheme="minorHAnsi" w:eastAsiaTheme="minorHAnsi" w:hAnsiTheme="minorHAnsi" w:cstheme="minorHAnsi"/>
                <w:bCs/>
                <w:sz w:val="14"/>
                <w:szCs w:val="12"/>
                <w:lang w:eastAsia="en-US"/>
              </w:rPr>
              <w:t>Brother</w:t>
            </w:r>
            <w:proofErr w:type="spellEnd"/>
            <w:r w:rsidRPr="00095DD6">
              <w:rPr>
                <w:rFonts w:asciiTheme="minorHAnsi" w:eastAsiaTheme="minorHAnsi" w:hAnsiTheme="minorHAnsi" w:cstheme="minorHAnsi"/>
                <w:bCs/>
                <w:sz w:val="14"/>
                <w:szCs w:val="12"/>
                <w:lang w:eastAsia="en-US"/>
              </w:rPr>
              <w:t xml:space="preserve"> TN-423 C i/lub</w:t>
            </w:r>
          </w:p>
          <w:p w14:paraId="75E7D10E" w14:textId="2FA1C13C" w:rsidR="00095DD6" w:rsidRPr="00095DD6" w:rsidRDefault="00095DD6" w:rsidP="002C29B1">
            <w:pPr>
              <w:spacing w:after="0" w:line="240" w:lineRule="auto"/>
              <w:rPr>
                <w:rFonts w:cstheme="minorHAnsi"/>
                <w:bCs/>
                <w:sz w:val="14"/>
                <w:szCs w:val="12"/>
              </w:rPr>
            </w:pPr>
            <w:proofErr w:type="spellStart"/>
            <w:r w:rsidRPr="00095DD6">
              <w:rPr>
                <w:rFonts w:cstheme="minorHAnsi"/>
                <w:bCs/>
                <w:sz w:val="14"/>
                <w:szCs w:val="12"/>
              </w:rPr>
              <w:t>Brother</w:t>
            </w:r>
            <w:proofErr w:type="spellEnd"/>
            <w:r w:rsidRPr="00095DD6">
              <w:rPr>
                <w:rFonts w:cstheme="minorHAnsi"/>
                <w:bCs/>
                <w:sz w:val="14"/>
                <w:szCs w:val="12"/>
              </w:rPr>
              <w:t xml:space="preserve"> TN-423 M i/lub</w:t>
            </w:r>
          </w:p>
          <w:p w14:paraId="594C065D" w14:textId="77777777" w:rsidR="00095DD6" w:rsidRPr="0025176C" w:rsidRDefault="00095DD6" w:rsidP="002C29B1">
            <w:pPr>
              <w:spacing w:after="0" w:line="240" w:lineRule="auto"/>
              <w:rPr>
                <w:rFonts w:cstheme="minorHAnsi"/>
                <w:bCs/>
                <w:sz w:val="18"/>
                <w:szCs w:val="16"/>
              </w:rPr>
            </w:pPr>
            <w:proofErr w:type="spellStart"/>
            <w:r w:rsidRPr="00095DD6">
              <w:rPr>
                <w:rFonts w:cstheme="minorHAnsi"/>
                <w:bCs/>
                <w:sz w:val="14"/>
                <w:szCs w:val="12"/>
              </w:rPr>
              <w:t>Brother</w:t>
            </w:r>
            <w:proofErr w:type="spellEnd"/>
            <w:r w:rsidRPr="00095DD6">
              <w:rPr>
                <w:rFonts w:cstheme="minorHAnsi"/>
                <w:bCs/>
                <w:sz w:val="14"/>
                <w:szCs w:val="12"/>
              </w:rPr>
              <w:t xml:space="preserve"> TN-423 Y</w:t>
            </w:r>
          </w:p>
        </w:tc>
        <w:tc>
          <w:tcPr>
            <w:tcW w:w="851" w:type="dxa"/>
            <w:vAlign w:val="center"/>
          </w:tcPr>
          <w:p w14:paraId="549CF66D" w14:textId="77777777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24A688DE" w14:textId="1A4106B3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18</w:t>
            </w:r>
          </w:p>
          <w:p w14:paraId="23DD7B40" w14:textId="77777777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02CE0E7C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360E626B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0E285A1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6D2D4B66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DB2870E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201E0D3D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78F124D4" w14:textId="51CBFB53" w:rsidR="00095DD6" w:rsidRPr="000B6041" w:rsidRDefault="00095DD6" w:rsidP="002C29B1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10.1.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561EC822" w14:textId="77777777" w:rsidR="00095DD6" w:rsidRPr="000B6041" w:rsidRDefault="00095DD6" w:rsidP="002C29B1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5F0A893" w14:textId="12AE5814" w:rsidR="00095DD6" w:rsidRPr="000B6041" w:rsidRDefault="00095DD6" w:rsidP="0023271B">
            <w:pPr>
              <w:pStyle w:val="Tekstpodstawowywcity"/>
              <w:spacing w:after="0" w:line="240" w:lineRule="auto"/>
              <w:ind w:left="0" w:right="-105"/>
              <w:rPr>
                <w:rFonts w:cstheme="minorHAnsi"/>
                <w:bCs/>
                <w:sz w:val="18"/>
                <w:szCs w:val="16"/>
              </w:rPr>
            </w:pPr>
            <w:r w:rsidRPr="000B6041">
              <w:rPr>
                <w:rFonts w:cstheme="minorHAnsi"/>
                <w:b/>
                <w:bCs/>
                <w:sz w:val="18"/>
                <w:szCs w:val="16"/>
              </w:rPr>
              <w:t xml:space="preserve">typ 2) </w:t>
            </w:r>
            <w:r w:rsidRPr="000B6041">
              <w:rPr>
                <w:rFonts w:cstheme="minorHAnsi"/>
                <w:b/>
                <w:color w:val="FF0000"/>
                <w:sz w:val="18"/>
                <w:szCs w:val="20"/>
              </w:rPr>
              <w:t>-</w:t>
            </w:r>
            <w:r>
              <w:rPr>
                <w:rFonts w:cstheme="minorHAnsi"/>
                <w:b/>
                <w:color w:val="FF0000"/>
                <w:sz w:val="18"/>
                <w:szCs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2C8002A5" w14:textId="2DACB80E" w:rsidR="00095DD6" w:rsidRPr="00095DD6" w:rsidRDefault="00095DD6" w:rsidP="002C29B1">
            <w:pPr>
              <w:spacing w:after="0" w:line="240" w:lineRule="auto"/>
              <w:rPr>
                <w:rFonts w:cstheme="minorHAnsi"/>
                <w:bCs/>
                <w:sz w:val="14"/>
                <w:szCs w:val="12"/>
              </w:rPr>
            </w:pPr>
            <w:proofErr w:type="spellStart"/>
            <w:r w:rsidRPr="00095DD6">
              <w:rPr>
                <w:rFonts w:cstheme="minorHAnsi"/>
                <w:bCs/>
                <w:sz w:val="14"/>
                <w:szCs w:val="12"/>
              </w:rPr>
              <w:t>Brother</w:t>
            </w:r>
            <w:proofErr w:type="spellEnd"/>
            <w:r w:rsidRPr="00095DD6">
              <w:rPr>
                <w:rFonts w:cstheme="minorHAnsi"/>
                <w:bCs/>
                <w:sz w:val="14"/>
                <w:szCs w:val="12"/>
              </w:rPr>
              <w:t xml:space="preserve"> TN-423 C i/lub</w:t>
            </w:r>
          </w:p>
          <w:p w14:paraId="45F23581" w14:textId="5060735F" w:rsidR="00095DD6" w:rsidRPr="00095DD6" w:rsidRDefault="00095DD6" w:rsidP="002C29B1">
            <w:pPr>
              <w:spacing w:after="0" w:line="240" w:lineRule="auto"/>
              <w:rPr>
                <w:rFonts w:cstheme="minorHAnsi"/>
                <w:bCs/>
                <w:sz w:val="14"/>
                <w:szCs w:val="12"/>
              </w:rPr>
            </w:pPr>
            <w:proofErr w:type="spellStart"/>
            <w:r w:rsidRPr="00095DD6">
              <w:rPr>
                <w:rFonts w:cstheme="minorHAnsi"/>
                <w:bCs/>
                <w:sz w:val="14"/>
                <w:szCs w:val="12"/>
              </w:rPr>
              <w:t>Brother</w:t>
            </w:r>
            <w:proofErr w:type="spellEnd"/>
            <w:r w:rsidRPr="00095DD6">
              <w:rPr>
                <w:rFonts w:cstheme="minorHAnsi"/>
                <w:bCs/>
                <w:sz w:val="14"/>
                <w:szCs w:val="12"/>
              </w:rPr>
              <w:t xml:space="preserve"> TN-423 M i/lub</w:t>
            </w:r>
          </w:p>
          <w:p w14:paraId="77FB6D3A" w14:textId="77777777" w:rsidR="00095DD6" w:rsidRPr="0025176C" w:rsidRDefault="00095DD6" w:rsidP="002C29B1">
            <w:pPr>
              <w:spacing w:after="0" w:line="240" w:lineRule="auto"/>
              <w:rPr>
                <w:rFonts w:cstheme="minorHAnsi"/>
                <w:bCs/>
                <w:sz w:val="16"/>
                <w:szCs w:val="14"/>
              </w:rPr>
            </w:pPr>
            <w:proofErr w:type="spellStart"/>
            <w:r w:rsidRPr="00095DD6">
              <w:rPr>
                <w:rFonts w:cstheme="minorHAnsi"/>
                <w:bCs/>
                <w:sz w:val="14"/>
                <w:szCs w:val="12"/>
              </w:rPr>
              <w:t>Brother</w:t>
            </w:r>
            <w:proofErr w:type="spellEnd"/>
            <w:r w:rsidRPr="00095DD6">
              <w:rPr>
                <w:rFonts w:cstheme="minorHAnsi"/>
                <w:bCs/>
                <w:sz w:val="14"/>
                <w:szCs w:val="12"/>
              </w:rPr>
              <w:t xml:space="preserve"> TN-423 Y</w:t>
            </w:r>
          </w:p>
        </w:tc>
        <w:tc>
          <w:tcPr>
            <w:tcW w:w="851" w:type="dxa"/>
            <w:vAlign w:val="center"/>
          </w:tcPr>
          <w:p w14:paraId="039A4256" w14:textId="77777777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4FEF7EE2" w14:textId="71065193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6</w:t>
            </w:r>
          </w:p>
          <w:p w14:paraId="31E3934C" w14:textId="3C10AB19" w:rsidR="00095DD6" w:rsidRPr="00095DD6" w:rsidRDefault="00095DD6" w:rsidP="002C29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  <w:lang w:val="en-US"/>
              </w:rPr>
              <w:t>s</w:t>
            </w: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ztuk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14:paraId="0296935E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65A03EEF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F9B4319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1269F29F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58D7DC1" w14:textId="77777777" w:rsidR="00095DD6" w:rsidRPr="000B6041" w:rsidRDefault="00095DD6" w:rsidP="002C29B1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7A72359D" w14:textId="77777777" w:rsidTr="00095DD6">
        <w:trPr>
          <w:trHeight w:val="37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4EEABC29" w14:textId="4BC08DA9" w:rsidR="00095DD6" w:rsidRPr="000B6041" w:rsidRDefault="00095DD6" w:rsidP="0095617E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B6041">
              <w:rPr>
                <w:rFonts w:cstheme="minorHAnsi"/>
                <w:b/>
                <w:sz w:val="20"/>
                <w:szCs w:val="20"/>
              </w:rPr>
              <w:t>1</w:t>
            </w:r>
            <w:r>
              <w:rPr>
                <w:rFonts w:cstheme="minorHAnsi"/>
                <w:b/>
                <w:sz w:val="20"/>
                <w:szCs w:val="20"/>
              </w:rPr>
              <w:t>1</w:t>
            </w:r>
            <w:r w:rsidRPr="000B6041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1E415A65" w14:textId="5835A8B8" w:rsidR="00095DD6" w:rsidRPr="000B6041" w:rsidRDefault="00095DD6" w:rsidP="0095617E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  <w:r w:rsidRPr="0023271B">
              <w:rPr>
                <w:rFonts w:cstheme="minorHAnsi"/>
                <w:b/>
                <w:sz w:val="18"/>
                <w:szCs w:val="18"/>
              </w:rPr>
              <w:t xml:space="preserve">Oryginalne tusze marki </w:t>
            </w:r>
            <w:r>
              <w:rPr>
                <w:rFonts w:cstheme="minorHAnsi"/>
                <w:b/>
                <w:sz w:val="20"/>
                <w:szCs w:val="20"/>
              </w:rPr>
              <w:t>CANON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C35A4F0" w14:textId="77777777" w:rsidR="00095DD6" w:rsidRPr="000B6041" w:rsidRDefault="00095DD6" w:rsidP="0095617E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6"/>
                <w:lang w:val="en-US"/>
              </w:rPr>
            </w:pPr>
            <w:proofErr w:type="spellStart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>typ</w:t>
            </w:r>
            <w:proofErr w:type="spellEnd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 xml:space="preserve"> 1) </w:t>
            </w:r>
          </w:p>
          <w:p w14:paraId="410579A2" w14:textId="77777777" w:rsidR="00095DD6" w:rsidRPr="0025176C" w:rsidRDefault="00095DD6" w:rsidP="0095617E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szCs w:val="14"/>
                <w:lang w:val="en-US" w:eastAsia="en-US"/>
              </w:rPr>
            </w:pPr>
            <w:r w:rsidRPr="00095DD6">
              <w:rPr>
                <w:rFonts w:asciiTheme="minorHAnsi" w:eastAsiaTheme="minorHAnsi" w:hAnsiTheme="minorHAnsi" w:cstheme="minorHAnsi"/>
                <w:sz w:val="14"/>
                <w:szCs w:val="12"/>
                <w:lang w:val="en-US" w:eastAsia="en-US"/>
              </w:rPr>
              <w:t>CANON PGI-550PGBK XL</w:t>
            </w:r>
          </w:p>
        </w:tc>
        <w:tc>
          <w:tcPr>
            <w:tcW w:w="851" w:type="dxa"/>
            <w:vAlign w:val="center"/>
          </w:tcPr>
          <w:p w14:paraId="0A180BA7" w14:textId="26C78B8A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10</w:t>
            </w:r>
          </w:p>
        </w:tc>
        <w:tc>
          <w:tcPr>
            <w:tcW w:w="1417" w:type="dxa"/>
            <w:vMerge w:val="restart"/>
            <w:vAlign w:val="center"/>
          </w:tcPr>
          <w:p w14:paraId="5783CA4D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75F4D47F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C88F4E3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3D277FE8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F62C026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0304C292" w14:textId="77777777" w:rsidTr="00095DD6">
        <w:trPr>
          <w:trHeight w:val="37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13E39A21" w14:textId="4C8E546A" w:rsidR="00095DD6" w:rsidRPr="000B6041" w:rsidRDefault="00095DD6" w:rsidP="007C309A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11.1.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7FD4DC5D" w14:textId="260FCD76" w:rsidR="00095DD6" w:rsidRPr="000B6041" w:rsidRDefault="00095DD6" w:rsidP="007C309A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416DF49" w14:textId="320E9D3D" w:rsidR="00095DD6" w:rsidRPr="000B6041" w:rsidRDefault="00095DD6" w:rsidP="007C309A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6"/>
                <w:lang w:val="en-US"/>
              </w:rPr>
            </w:pPr>
            <w:proofErr w:type="spellStart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>typ</w:t>
            </w:r>
            <w:proofErr w:type="spellEnd"/>
            <w:r w:rsidRPr="000B6041">
              <w:rPr>
                <w:rFonts w:cstheme="minorHAnsi"/>
                <w:b/>
                <w:bCs/>
                <w:sz w:val="18"/>
                <w:szCs w:val="16"/>
                <w:lang w:val="en-US"/>
              </w:rPr>
              <w:t xml:space="preserve"> 1) </w:t>
            </w:r>
            <w:r w:rsidRPr="000B6041">
              <w:rPr>
                <w:rFonts w:cstheme="minorHAnsi"/>
                <w:b/>
                <w:color w:val="FF0000"/>
                <w:sz w:val="18"/>
                <w:szCs w:val="20"/>
              </w:rPr>
              <w:t>-</w:t>
            </w:r>
            <w:r>
              <w:rPr>
                <w:rFonts w:cstheme="minorHAnsi"/>
                <w:b/>
                <w:color w:val="FF0000"/>
                <w:sz w:val="18"/>
                <w:szCs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1C80C4F8" w14:textId="77777777" w:rsidR="00095DD6" w:rsidRPr="0025176C" w:rsidRDefault="00095DD6" w:rsidP="007C309A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sz w:val="18"/>
                <w:szCs w:val="14"/>
                <w:lang w:val="en-US" w:eastAsia="en-US"/>
              </w:rPr>
            </w:pPr>
            <w:r w:rsidRPr="00095DD6">
              <w:rPr>
                <w:rFonts w:asciiTheme="minorHAnsi" w:eastAsiaTheme="minorHAnsi" w:hAnsiTheme="minorHAnsi" w:cstheme="minorHAnsi"/>
                <w:sz w:val="14"/>
                <w:szCs w:val="12"/>
                <w:lang w:val="en-US" w:eastAsia="en-US"/>
              </w:rPr>
              <w:t>CANON PGI-550PGBK XL</w:t>
            </w:r>
          </w:p>
        </w:tc>
        <w:tc>
          <w:tcPr>
            <w:tcW w:w="851" w:type="dxa"/>
            <w:vAlign w:val="center"/>
          </w:tcPr>
          <w:p w14:paraId="13112295" w14:textId="665CB6AA" w:rsidR="00095DD6" w:rsidRPr="00095DD6" w:rsidRDefault="00095DD6" w:rsidP="007C309A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vMerge/>
            <w:vAlign w:val="center"/>
          </w:tcPr>
          <w:p w14:paraId="1368625B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269207B0" w14:textId="77777777" w:rsidR="00095DD6" w:rsidRPr="000B6041" w:rsidRDefault="00095DD6" w:rsidP="007C309A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B3DC17B" w14:textId="77777777" w:rsidR="00095DD6" w:rsidRPr="000B6041" w:rsidRDefault="00095DD6" w:rsidP="007C309A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1B345DA8" w14:textId="77777777" w:rsidR="00095DD6" w:rsidRPr="000B6041" w:rsidRDefault="00095DD6" w:rsidP="007C309A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2F9C4EE" w14:textId="77777777" w:rsidR="00095DD6" w:rsidRPr="000B6041" w:rsidRDefault="00095DD6" w:rsidP="007C309A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679B9BE7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0A7FB0A3" w14:textId="15477BB9" w:rsidR="00095DD6" w:rsidRPr="000B6041" w:rsidRDefault="00095DD6" w:rsidP="0095617E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0B6041">
              <w:rPr>
                <w:rFonts w:cstheme="minorHAnsi"/>
                <w:b/>
                <w:sz w:val="20"/>
                <w:szCs w:val="20"/>
              </w:rPr>
              <w:t>1</w:t>
            </w:r>
            <w:r>
              <w:rPr>
                <w:rFonts w:cstheme="minorHAnsi"/>
                <w:b/>
                <w:sz w:val="20"/>
                <w:szCs w:val="20"/>
              </w:rPr>
              <w:t>2</w:t>
            </w:r>
            <w:r w:rsidRPr="000B6041">
              <w:rPr>
                <w:rFonts w:cstheme="minorHAnsi"/>
                <w:b/>
                <w:sz w:val="20"/>
                <w:szCs w:val="20"/>
              </w:rPr>
              <w:t>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5FA82691" w14:textId="356B5F09" w:rsidR="00095DD6" w:rsidRPr="000B6041" w:rsidRDefault="00095DD6" w:rsidP="0023271B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50DC8235" w14:textId="77777777" w:rsidR="00095DD6" w:rsidRPr="000B6041" w:rsidRDefault="00095DD6" w:rsidP="0095617E">
            <w:pPr>
              <w:spacing w:after="0" w:line="240" w:lineRule="auto"/>
              <w:rPr>
                <w:rFonts w:cstheme="minorHAnsi"/>
                <w:bCs/>
                <w:sz w:val="18"/>
                <w:szCs w:val="16"/>
              </w:rPr>
            </w:pPr>
            <w:r w:rsidRPr="000B6041">
              <w:rPr>
                <w:rFonts w:cstheme="minorHAnsi"/>
                <w:b/>
                <w:bCs/>
                <w:sz w:val="18"/>
                <w:szCs w:val="16"/>
              </w:rPr>
              <w:t xml:space="preserve">typ 2) </w:t>
            </w:r>
          </w:p>
          <w:p w14:paraId="367C1CEC" w14:textId="50A7CFC8" w:rsidR="00095DD6" w:rsidRPr="00095DD6" w:rsidRDefault="00095DD6" w:rsidP="0095617E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Cs/>
                <w:sz w:val="14"/>
                <w:szCs w:val="12"/>
                <w:lang w:eastAsia="en-US"/>
              </w:rPr>
            </w:pPr>
            <w:r w:rsidRPr="00095DD6">
              <w:rPr>
                <w:rFonts w:asciiTheme="minorHAnsi" w:eastAsiaTheme="minorHAnsi" w:hAnsiTheme="minorHAnsi" w:cstheme="minorHAnsi"/>
                <w:bCs/>
                <w:sz w:val="14"/>
                <w:szCs w:val="12"/>
                <w:lang w:eastAsia="en-US"/>
              </w:rPr>
              <w:t>CANON CLI-551BK XL i/lub</w:t>
            </w:r>
          </w:p>
          <w:p w14:paraId="526E5244" w14:textId="7DED251D" w:rsidR="00095DD6" w:rsidRPr="00095DD6" w:rsidRDefault="00095DD6" w:rsidP="0095617E">
            <w:pPr>
              <w:spacing w:after="0" w:line="240" w:lineRule="auto"/>
              <w:rPr>
                <w:rFonts w:cstheme="minorHAnsi"/>
                <w:bCs/>
                <w:sz w:val="14"/>
                <w:szCs w:val="12"/>
              </w:rPr>
            </w:pPr>
            <w:r w:rsidRPr="00095DD6">
              <w:rPr>
                <w:rFonts w:cstheme="minorHAnsi"/>
                <w:bCs/>
                <w:sz w:val="14"/>
                <w:szCs w:val="12"/>
              </w:rPr>
              <w:t>CANON CLI-551C XL i/lub</w:t>
            </w:r>
          </w:p>
          <w:p w14:paraId="6D56CDF2" w14:textId="138A5815" w:rsidR="00095DD6" w:rsidRPr="00095DD6" w:rsidRDefault="00095DD6" w:rsidP="0095617E">
            <w:pPr>
              <w:spacing w:after="0" w:line="240" w:lineRule="auto"/>
              <w:rPr>
                <w:rFonts w:cstheme="minorHAnsi"/>
                <w:bCs/>
                <w:sz w:val="14"/>
                <w:szCs w:val="12"/>
              </w:rPr>
            </w:pPr>
            <w:r w:rsidRPr="00095DD6">
              <w:rPr>
                <w:rFonts w:cstheme="minorHAnsi"/>
                <w:bCs/>
                <w:sz w:val="14"/>
                <w:szCs w:val="12"/>
              </w:rPr>
              <w:t>CANON CLI-551M XL i/lub</w:t>
            </w:r>
          </w:p>
          <w:p w14:paraId="3627B58D" w14:textId="77777777" w:rsidR="00095DD6" w:rsidRPr="0025176C" w:rsidRDefault="00095DD6" w:rsidP="0095617E">
            <w:pPr>
              <w:spacing w:after="0" w:line="240" w:lineRule="auto"/>
              <w:rPr>
                <w:rFonts w:cstheme="minorHAnsi"/>
                <w:bCs/>
                <w:sz w:val="18"/>
                <w:szCs w:val="16"/>
              </w:rPr>
            </w:pPr>
            <w:r w:rsidRPr="00095DD6">
              <w:rPr>
                <w:rFonts w:cstheme="minorHAnsi"/>
                <w:bCs/>
                <w:sz w:val="14"/>
                <w:szCs w:val="12"/>
              </w:rPr>
              <w:t>CANON CLI-551Y XL</w:t>
            </w:r>
          </w:p>
        </w:tc>
        <w:tc>
          <w:tcPr>
            <w:tcW w:w="851" w:type="dxa"/>
            <w:vAlign w:val="center"/>
          </w:tcPr>
          <w:p w14:paraId="2C6CA6C9" w14:textId="77777777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5F472836" w14:textId="494A8A0A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40</w:t>
            </w:r>
          </w:p>
          <w:p w14:paraId="47DE8C7D" w14:textId="77777777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3FC06E54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4555AF7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98F9663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48939F1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F80B48E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7BECE08D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481C8C42" w14:textId="378DC89A" w:rsidR="00095DD6" w:rsidRPr="000B6041" w:rsidRDefault="00095DD6" w:rsidP="0095617E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2"/>
                <w:szCs w:val="12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12.1.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0A3D9ED7" w14:textId="77777777" w:rsidR="00095DD6" w:rsidRPr="000B6041" w:rsidRDefault="00095DD6" w:rsidP="0095617E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9034FEE" w14:textId="75B2EC79" w:rsidR="00095DD6" w:rsidRPr="000B6041" w:rsidRDefault="00095DD6" w:rsidP="0095617E">
            <w:pPr>
              <w:spacing w:after="0" w:line="240" w:lineRule="auto"/>
              <w:rPr>
                <w:rFonts w:cstheme="minorHAnsi"/>
                <w:bCs/>
                <w:sz w:val="18"/>
                <w:szCs w:val="16"/>
              </w:rPr>
            </w:pPr>
            <w:r w:rsidRPr="000B6041">
              <w:rPr>
                <w:rFonts w:cstheme="minorHAnsi"/>
                <w:b/>
                <w:bCs/>
                <w:sz w:val="18"/>
                <w:szCs w:val="16"/>
              </w:rPr>
              <w:t xml:space="preserve">typ 2) </w:t>
            </w:r>
            <w:r w:rsidRPr="000B6041">
              <w:rPr>
                <w:rFonts w:cstheme="minorHAnsi"/>
                <w:b/>
                <w:color w:val="FF0000"/>
                <w:sz w:val="18"/>
                <w:szCs w:val="20"/>
              </w:rPr>
              <w:t>-</w:t>
            </w:r>
            <w:r>
              <w:rPr>
                <w:rFonts w:cstheme="minorHAnsi"/>
                <w:b/>
                <w:color w:val="FF0000"/>
                <w:sz w:val="18"/>
                <w:szCs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0F1E55A6" w14:textId="6B55395A" w:rsidR="00095DD6" w:rsidRPr="00095DD6" w:rsidRDefault="00095DD6" w:rsidP="0095617E">
            <w:pPr>
              <w:pStyle w:val="Tekstdymka"/>
              <w:widowControl/>
              <w:suppressAutoHyphens w:val="0"/>
              <w:rPr>
                <w:rFonts w:asciiTheme="minorHAnsi" w:eastAsiaTheme="minorHAnsi" w:hAnsiTheme="minorHAnsi" w:cstheme="minorHAnsi"/>
                <w:bCs/>
                <w:sz w:val="14"/>
                <w:szCs w:val="14"/>
                <w:lang w:eastAsia="en-US"/>
              </w:rPr>
            </w:pPr>
            <w:r w:rsidRPr="00095DD6">
              <w:rPr>
                <w:rFonts w:asciiTheme="minorHAnsi" w:eastAsiaTheme="minorHAnsi" w:hAnsiTheme="minorHAnsi" w:cstheme="minorHAnsi"/>
                <w:bCs/>
                <w:sz w:val="14"/>
                <w:szCs w:val="14"/>
                <w:lang w:eastAsia="en-US"/>
              </w:rPr>
              <w:t>CANON CLI-551BK XL i/lub</w:t>
            </w:r>
          </w:p>
          <w:p w14:paraId="19C88245" w14:textId="166C61F6" w:rsidR="00095DD6" w:rsidRPr="00095DD6" w:rsidRDefault="00095DD6" w:rsidP="0095617E">
            <w:pPr>
              <w:spacing w:after="0" w:line="240" w:lineRule="auto"/>
              <w:rPr>
                <w:rFonts w:cstheme="minorHAnsi"/>
                <w:bCs/>
                <w:sz w:val="14"/>
                <w:szCs w:val="14"/>
              </w:rPr>
            </w:pPr>
            <w:r w:rsidRPr="00095DD6">
              <w:rPr>
                <w:rFonts w:cstheme="minorHAnsi"/>
                <w:bCs/>
                <w:sz w:val="14"/>
                <w:szCs w:val="14"/>
              </w:rPr>
              <w:t>CANON CLI-551C XL i/lub</w:t>
            </w:r>
          </w:p>
          <w:p w14:paraId="3C3A570D" w14:textId="5871248A" w:rsidR="00095DD6" w:rsidRPr="00095DD6" w:rsidRDefault="00095DD6" w:rsidP="0095617E">
            <w:pPr>
              <w:spacing w:after="0" w:line="240" w:lineRule="auto"/>
              <w:rPr>
                <w:rFonts w:cstheme="minorHAnsi"/>
                <w:bCs/>
                <w:sz w:val="14"/>
                <w:szCs w:val="14"/>
              </w:rPr>
            </w:pPr>
            <w:r w:rsidRPr="00095DD6">
              <w:rPr>
                <w:rFonts w:cstheme="minorHAnsi"/>
                <w:bCs/>
                <w:sz w:val="14"/>
                <w:szCs w:val="14"/>
              </w:rPr>
              <w:t>CANON CLI-551M XL i/lub</w:t>
            </w:r>
          </w:p>
          <w:p w14:paraId="252A5A3A" w14:textId="77777777" w:rsidR="00095DD6" w:rsidRPr="0025176C" w:rsidRDefault="00095DD6" w:rsidP="0095617E">
            <w:pPr>
              <w:spacing w:after="0" w:line="240" w:lineRule="auto"/>
              <w:rPr>
                <w:rFonts w:cstheme="minorHAnsi"/>
                <w:bCs/>
                <w:sz w:val="16"/>
                <w:szCs w:val="14"/>
              </w:rPr>
            </w:pPr>
            <w:r w:rsidRPr="00095DD6">
              <w:rPr>
                <w:rFonts w:cstheme="minorHAnsi"/>
                <w:bCs/>
                <w:sz w:val="14"/>
                <w:szCs w:val="14"/>
              </w:rPr>
              <w:t>CANON CLI-551Y XL</w:t>
            </w:r>
          </w:p>
        </w:tc>
        <w:tc>
          <w:tcPr>
            <w:tcW w:w="851" w:type="dxa"/>
            <w:vAlign w:val="center"/>
          </w:tcPr>
          <w:p w14:paraId="64D42801" w14:textId="77777777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3A0F8C66" w14:textId="1D0C5889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12</w:t>
            </w:r>
          </w:p>
          <w:p w14:paraId="0189FD53" w14:textId="77777777" w:rsidR="00095DD6" w:rsidRPr="00095DD6" w:rsidRDefault="00095DD6" w:rsidP="0095617E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14:paraId="25C80B95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6710FFA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A7E9551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5331C0E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4C81C27" w14:textId="77777777" w:rsidR="00095DD6" w:rsidRPr="000B6041" w:rsidRDefault="00095DD6" w:rsidP="0095617E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6CF4CA72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66037F68" w14:textId="3F795980" w:rsidR="00095DD6" w:rsidRPr="000B6041" w:rsidRDefault="00095DD6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  <w:r w:rsidRPr="000B6041">
              <w:rPr>
                <w:rFonts w:cstheme="minorHAnsi"/>
                <w:b/>
              </w:rPr>
              <w:t>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2F3B94DF" w14:textId="6F7C2963" w:rsidR="00095DD6" w:rsidRPr="000B6041" w:rsidRDefault="00095DD6" w:rsidP="006D15A1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  <w:r w:rsidRPr="0023271B">
              <w:rPr>
                <w:rFonts w:cstheme="minorHAnsi"/>
                <w:b/>
                <w:sz w:val="18"/>
                <w:szCs w:val="18"/>
              </w:rPr>
              <w:t xml:space="preserve">Oryginalny tusz marki </w:t>
            </w:r>
            <w:r w:rsidRPr="0023271B">
              <w:rPr>
                <w:rFonts w:cstheme="minorHAnsi"/>
                <w:b/>
                <w:sz w:val="20"/>
                <w:szCs w:val="20"/>
              </w:rPr>
              <w:t>EPS</w:t>
            </w:r>
            <w:r>
              <w:rPr>
                <w:rFonts w:cstheme="minorHAnsi"/>
                <w:b/>
                <w:sz w:val="20"/>
                <w:szCs w:val="20"/>
              </w:rPr>
              <w:t>ON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EADAA45" w14:textId="77777777" w:rsidR="00095DD6" w:rsidRPr="000B6041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1) </w:t>
            </w:r>
          </w:p>
          <w:p w14:paraId="1BCAEB8E" w14:textId="2FCE5DEC" w:rsidR="00095DD6" w:rsidRPr="000B6041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25176C">
              <w:rPr>
                <w:rFonts w:cstheme="minorHAnsi"/>
                <w:bCs/>
                <w:sz w:val="12"/>
                <w:szCs w:val="14"/>
              </w:rPr>
              <w:t xml:space="preserve">WF-C81xx / WF-C86xx Ink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Cartridge</w:t>
            </w:r>
            <w:proofErr w:type="spellEnd"/>
            <w:r w:rsidRPr="0025176C">
              <w:rPr>
                <w:rFonts w:cstheme="minorHAnsi"/>
                <w:bCs/>
                <w:sz w:val="12"/>
                <w:szCs w:val="14"/>
              </w:rPr>
              <w:t xml:space="preserve"> XL Black</w:t>
            </w:r>
            <w:r>
              <w:rPr>
                <w:rFonts w:cstheme="minorHAnsi"/>
                <w:bCs/>
                <w:sz w:val="12"/>
                <w:szCs w:val="14"/>
              </w:rPr>
              <w:t xml:space="preserve">; </w:t>
            </w:r>
            <w:r w:rsidRPr="0025176C">
              <w:rPr>
                <w:rFonts w:cstheme="minorHAnsi"/>
                <w:bCs/>
                <w:sz w:val="12"/>
                <w:szCs w:val="14"/>
              </w:rPr>
              <w:t>SKU: C13T04B140</w:t>
            </w:r>
          </w:p>
        </w:tc>
        <w:tc>
          <w:tcPr>
            <w:tcW w:w="851" w:type="dxa"/>
            <w:vAlign w:val="center"/>
          </w:tcPr>
          <w:p w14:paraId="52BB776F" w14:textId="085C803E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17" w:type="dxa"/>
            <w:vMerge w:val="restart"/>
            <w:vAlign w:val="center"/>
          </w:tcPr>
          <w:p w14:paraId="7CE1B6C9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7A2E3893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A3D4D79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7CD1EE59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B1D2E8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402D86BD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3E31BA67" w14:textId="1DA1BC35" w:rsidR="00095DD6" w:rsidRPr="000B6041" w:rsidRDefault="00095DD6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13.1.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14C8CC59" w14:textId="2364680D" w:rsidR="00095DD6" w:rsidRPr="0025176C" w:rsidRDefault="00095DD6" w:rsidP="004A7E18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4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0E5A0E01" w14:textId="15BB406D" w:rsidR="00095DD6" w:rsidRPr="000B6041" w:rsidRDefault="00095DD6" w:rsidP="0023271B">
            <w:pPr>
              <w:pStyle w:val="Tekstpodstawowywcity"/>
              <w:spacing w:after="0" w:line="240" w:lineRule="auto"/>
              <w:ind w:left="0" w:right="-105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1)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-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76543E62" w14:textId="2FD7E92C" w:rsidR="00095DD6" w:rsidRPr="000B6041" w:rsidRDefault="00095DD6" w:rsidP="007F2252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25176C">
              <w:rPr>
                <w:rFonts w:cstheme="minorHAnsi"/>
                <w:bCs/>
                <w:sz w:val="12"/>
                <w:szCs w:val="14"/>
              </w:rPr>
              <w:t xml:space="preserve">WF-C81xx / WF-C86xx Ink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Cartridge</w:t>
            </w:r>
            <w:proofErr w:type="spellEnd"/>
            <w:r w:rsidRPr="0025176C">
              <w:rPr>
                <w:rFonts w:cstheme="minorHAnsi"/>
                <w:bCs/>
                <w:sz w:val="12"/>
                <w:szCs w:val="14"/>
              </w:rPr>
              <w:t xml:space="preserve"> XL Black</w:t>
            </w:r>
            <w:r>
              <w:rPr>
                <w:rFonts w:cstheme="minorHAnsi"/>
                <w:bCs/>
                <w:sz w:val="12"/>
                <w:szCs w:val="14"/>
              </w:rPr>
              <w:t xml:space="preserve">; </w:t>
            </w:r>
            <w:r w:rsidRPr="0025176C">
              <w:rPr>
                <w:rFonts w:cstheme="minorHAnsi"/>
                <w:bCs/>
                <w:sz w:val="12"/>
                <w:szCs w:val="14"/>
              </w:rPr>
              <w:t>SKU: C13T04B140</w:t>
            </w:r>
          </w:p>
        </w:tc>
        <w:tc>
          <w:tcPr>
            <w:tcW w:w="851" w:type="dxa"/>
            <w:vAlign w:val="center"/>
          </w:tcPr>
          <w:p w14:paraId="18EA1D74" w14:textId="7DAD4BBE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vMerge/>
            <w:vAlign w:val="center"/>
          </w:tcPr>
          <w:p w14:paraId="6878BBB0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7AC532E3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A3E3A81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057536F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128AACE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416AA3D3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1766CA24" w14:textId="092910BC" w:rsidR="00095DD6" w:rsidRPr="000B6041" w:rsidRDefault="00095DD6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  <w:r w:rsidRPr="000B6041">
              <w:rPr>
                <w:rFonts w:cstheme="minorHAnsi"/>
                <w:b/>
              </w:rPr>
              <w:t>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5D657E39" w14:textId="5E195680" w:rsidR="00095DD6" w:rsidRPr="000B6041" w:rsidRDefault="00095DD6" w:rsidP="004A7E18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2C8A2C30" w14:textId="477345D0" w:rsidR="00095DD6" w:rsidRPr="000B6041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2) </w:t>
            </w:r>
          </w:p>
          <w:p w14:paraId="58C80542" w14:textId="72A0B32E" w:rsidR="00095DD6" w:rsidRPr="0025176C" w:rsidRDefault="00095DD6" w:rsidP="006D15A1">
            <w:pPr>
              <w:pStyle w:val="Tekstpodstawowy2"/>
              <w:rPr>
                <w:b/>
                <w:bCs w:val="0"/>
              </w:rPr>
            </w:pPr>
            <w:r w:rsidRPr="0025176C">
              <w:t xml:space="preserve">WF-C81xx / WF-C86xx Ink </w:t>
            </w:r>
            <w:proofErr w:type="spellStart"/>
            <w:r w:rsidRPr="0025176C">
              <w:t>Cartridge</w:t>
            </w:r>
            <w:proofErr w:type="spellEnd"/>
            <w:r w:rsidRPr="0025176C">
              <w:t xml:space="preserve"> XL </w:t>
            </w:r>
            <w:proofErr w:type="spellStart"/>
            <w:r w:rsidRPr="0025176C">
              <w:t>Cyan</w:t>
            </w:r>
            <w:proofErr w:type="spellEnd"/>
            <w:r>
              <w:t xml:space="preserve">; </w:t>
            </w:r>
            <w:r w:rsidRPr="0025176C">
              <w:t>C13T04B240</w:t>
            </w:r>
            <w:r>
              <w:t xml:space="preserve"> i/lub</w:t>
            </w:r>
          </w:p>
          <w:p w14:paraId="2BAC2F2A" w14:textId="4F9EA8FD" w:rsidR="00095DD6" w:rsidRPr="0025176C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2"/>
                <w:szCs w:val="14"/>
              </w:rPr>
            </w:pPr>
            <w:r w:rsidRPr="0025176C">
              <w:rPr>
                <w:rFonts w:cstheme="minorHAnsi"/>
                <w:bCs/>
                <w:sz w:val="12"/>
                <w:szCs w:val="14"/>
              </w:rPr>
              <w:t xml:space="preserve">WF-C81xx / WF-C86xx Ink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Cartridge</w:t>
            </w:r>
            <w:proofErr w:type="spellEnd"/>
            <w:r w:rsidRPr="0025176C">
              <w:rPr>
                <w:rFonts w:cstheme="minorHAnsi"/>
                <w:bCs/>
                <w:sz w:val="12"/>
                <w:szCs w:val="14"/>
              </w:rPr>
              <w:t xml:space="preserve"> XL Magenta</w:t>
            </w:r>
            <w:r>
              <w:rPr>
                <w:rFonts w:cstheme="minorHAnsi"/>
                <w:bCs/>
                <w:sz w:val="12"/>
                <w:szCs w:val="14"/>
              </w:rPr>
              <w:t xml:space="preserve">; </w:t>
            </w:r>
            <w:r w:rsidRPr="0025176C">
              <w:rPr>
                <w:rFonts w:cstheme="minorHAnsi"/>
                <w:bCs/>
                <w:sz w:val="12"/>
                <w:szCs w:val="14"/>
              </w:rPr>
              <w:t>C13T04B340</w:t>
            </w:r>
            <w:r>
              <w:rPr>
                <w:rFonts w:cstheme="minorHAnsi"/>
                <w:bCs/>
                <w:sz w:val="12"/>
                <w:szCs w:val="14"/>
              </w:rPr>
              <w:t xml:space="preserve"> i/lub</w:t>
            </w:r>
          </w:p>
          <w:p w14:paraId="19A844EC" w14:textId="3A4DF3F3" w:rsidR="00095DD6" w:rsidRPr="000B6041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25176C">
              <w:rPr>
                <w:rFonts w:cstheme="minorHAnsi"/>
                <w:bCs/>
                <w:sz w:val="12"/>
                <w:szCs w:val="14"/>
              </w:rPr>
              <w:t xml:space="preserve">WF-C81xx / WF-C86xx Ink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Cartridge</w:t>
            </w:r>
            <w:proofErr w:type="spellEnd"/>
            <w:r w:rsidRPr="0025176C">
              <w:rPr>
                <w:rFonts w:cstheme="minorHAnsi"/>
                <w:bCs/>
                <w:sz w:val="12"/>
                <w:szCs w:val="14"/>
              </w:rPr>
              <w:t xml:space="preserve"> XL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Yellow</w:t>
            </w:r>
            <w:proofErr w:type="spellEnd"/>
            <w:r>
              <w:rPr>
                <w:rFonts w:cstheme="minorHAnsi"/>
                <w:bCs/>
                <w:sz w:val="12"/>
                <w:szCs w:val="14"/>
              </w:rPr>
              <w:t xml:space="preserve">; </w:t>
            </w:r>
            <w:r w:rsidRPr="0025176C">
              <w:rPr>
                <w:rFonts w:cstheme="minorHAnsi"/>
                <w:bCs/>
                <w:sz w:val="12"/>
                <w:szCs w:val="14"/>
              </w:rPr>
              <w:t>C13T04B440</w:t>
            </w:r>
          </w:p>
        </w:tc>
        <w:tc>
          <w:tcPr>
            <w:tcW w:w="851" w:type="dxa"/>
            <w:vAlign w:val="center"/>
          </w:tcPr>
          <w:p w14:paraId="640D9B95" w14:textId="77777777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791696F7" w14:textId="6F773066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30</w:t>
            </w:r>
          </w:p>
          <w:p w14:paraId="6768E102" w14:textId="72AA7AE3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3D8CEA4F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6205B7B5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06580E2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10E27AF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15264A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7C793DD0" w14:textId="77777777" w:rsidTr="00095DD6">
        <w:trPr>
          <w:trHeight w:val="1123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2171B44E" w14:textId="098E4456" w:rsidR="00095DD6" w:rsidRPr="000B6041" w:rsidRDefault="00095DD6" w:rsidP="004A7E18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14.1.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221EE423" w14:textId="0A4A09A5" w:rsidR="00095DD6" w:rsidRPr="000B6041" w:rsidRDefault="00095DD6" w:rsidP="004A7E18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7301CD97" w14:textId="2C4A25D7" w:rsidR="00095DD6" w:rsidRPr="000B6041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2)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-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5464864D" w14:textId="03AC156B" w:rsidR="00095DD6" w:rsidRPr="0025176C" w:rsidRDefault="00095DD6" w:rsidP="006D15A1">
            <w:pPr>
              <w:pStyle w:val="Tekstpodstawowy2"/>
              <w:rPr>
                <w:b/>
                <w:bCs w:val="0"/>
              </w:rPr>
            </w:pPr>
            <w:r w:rsidRPr="0025176C">
              <w:t xml:space="preserve">WF-C81xx / WF-C86xx Ink </w:t>
            </w:r>
            <w:proofErr w:type="spellStart"/>
            <w:r w:rsidRPr="0025176C">
              <w:t>Cartridge</w:t>
            </w:r>
            <w:proofErr w:type="spellEnd"/>
            <w:r w:rsidRPr="0025176C">
              <w:t xml:space="preserve"> XL </w:t>
            </w:r>
            <w:proofErr w:type="spellStart"/>
            <w:r w:rsidRPr="0025176C">
              <w:t>Cyan</w:t>
            </w:r>
            <w:proofErr w:type="spellEnd"/>
            <w:r>
              <w:t xml:space="preserve">; </w:t>
            </w:r>
            <w:r w:rsidRPr="0025176C">
              <w:t>C13T04B240</w:t>
            </w:r>
            <w:r>
              <w:t xml:space="preserve"> i/lub</w:t>
            </w:r>
          </w:p>
          <w:p w14:paraId="04225AEC" w14:textId="22E3E257" w:rsidR="00095DD6" w:rsidRPr="0025176C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2"/>
                <w:szCs w:val="14"/>
              </w:rPr>
            </w:pPr>
            <w:r w:rsidRPr="0025176C">
              <w:rPr>
                <w:rFonts w:cstheme="minorHAnsi"/>
                <w:bCs/>
                <w:sz w:val="12"/>
                <w:szCs w:val="14"/>
              </w:rPr>
              <w:t xml:space="preserve">WF-C81xx / WF-C86xx Ink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Cartridge</w:t>
            </w:r>
            <w:proofErr w:type="spellEnd"/>
            <w:r w:rsidRPr="0025176C">
              <w:rPr>
                <w:rFonts w:cstheme="minorHAnsi"/>
                <w:bCs/>
                <w:sz w:val="12"/>
                <w:szCs w:val="14"/>
              </w:rPr>
              <w:t xml:space="preserve"> XL Magenta</w:t>
            </w:r>
            <w:r>
              <w:rPr>
                <w:rFonts w:cstheme="minorHAnsi"/>
                <w:bCs/>
                <w:sz w:val="12"/>
                <w:szCs w:val="14"/>
              </w:rPr>
              <w:t xml:space="preserve">; </w:t>
            </w:r>
            <w:r w:rsidRPr="0025176C">
              <w:rPr>
                <w:rFonts w:cstheme="minorHAnsi"/>
                <w:bCs/>
                <w:sz w:val="12"/>
                <w:szCs w:val="14"/>
              </w:rPr>
              <w:t>C13T04B340</w:t>
            </w:r>
            <w:r>
              <w:rPr>
                <w:rFonts w:cstheme="minorHAnsi"/>
                <w:bCs/>
                <w:sz w:val="12"/>
                <w:szCs w:val="14"/>
              </w:rPr>
              <w:t xml:space="preserve"> i/lub</w:t>
            </w:r>
          </w:p>
          <w:p w14:paraId="1622D75A" w14:textId="3506BD4B" w:rsidR="00095DD6" w:rsidRPr="000B6041" w:rsidRDefault="00095DD6" w:rsidP="004A7E18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25176C">
              <w:rPr>
                <w:rFonts w:cstheme="minorHAnsi"/>
                <w:bCs/>
                <w:sz w:val="12"/>
                <w:szCs w:val="14"/>
              </w:rPr>
              <w:t xml:space="preserve">WF-C81xx / WF-C86xx Ink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Cartridge</w:t>
            </w:r>
            <w:proofErr w:type="spellEnd"/>
            <w:r w:rsidRPr="0025176C">
              <w:rPr>
                <w:rFonts w:cstheme="minorHAnsi"/>
                <w:bCs/>
                <w:sz w:val="12"/>
                <w:szCs w:val="14"/>
              </w:rPr>
              <w:t xml:space="preserve"> XL </w:t>
            </w:r>
            <w:proofErr w:type="spellStart"/>
            <w:r w:rsidRPr="0025176C">
              <w:rPr>
                <w:rFonts w:cstheme="minorHAnsi"/>
                <w:bCs/>
                <w:sz w:val="12"/>
                <w:szCs w:val="14"/>
              </w:rPr>
              <w:t>Yellow</w:t>
            </w:r>
            <w:proofErr w:type="spellEnd"/>
            <w:r>
              <w:rPr>
                <w:rFonts w:cstheme="minorHAnsi"/>
                <w:bCs/>
                <w:sz w:val="12"/>
                <w:szCs w:val="14"/>
              </w:rPr>
              <w:t xml:space="preserve">; </w:t>
            </w:r>
            <w:r w:rsidRPr="0025176C">
              <w:rPr>
                <w:rFonts w:cstheme="minorHAnsi"/>
                <w:bCs/>
                <w:sz w:val="12"/>
                <w:szCs w:val="14"/>
              </w:rPr>
              <w:t>C13T04B440</w:t>
            </w:r>
          </w:p>
        </w:tc>
        <w:tc>
          <w:tcPr>
            <w:tcW w:w="851" w:type="dxa"/>
            <w:vAlign w:val="center"/>
          </w:tcPr>
          <w:p w14:paraId="2F9FA6B0" w14:textId="77777777" w:rsidR="00095DD6" w:rsidRPr="00095DD6" w:rsidRDefault="00095DD6" w:rsidP="004A7E18">
            <w:pPr>
              <w:spacing w:after="0" w:line="240" w:lineRule="auto"/>
              <w:ind w:left="-105" w:right="-106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1ACA85C2" w14:textId="77777777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8</w:t>
            </w:r>
          </w:p>
          <w:p w14:paraId="51AC59DB" w14:textId="667A1274" w:rsidR="00095DD6" w:rsidRPr="00095DD6" w:rsidRDefault="00095DD6" w:rsidP="004A7E18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14:paraId="5C000F4F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95820FF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4F67B34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EE145F1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3451667" w14:textId="77777777" w:rsidR="00095DD6" w:rsidRPr="000B6041" w:rsidRDefault="00095DD6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4F8E4CD7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6D6C83CF" w14:textId="4BD4C730" w:rsidR="00095DD6" w:rsidRPr="000B6041" w:rsidRDefault="00095DD6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15</w:t>
            </w:r>
            <w:r w:rsidRPr="000B6041">
              <w:rPr>
                <w:rFonts w:cstheme="minorHAnsi"/>
                <w:b/>
              </w:rPr>
              <w:t>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77099F3F" w14:textId="5B8DA238" w:rsidR="00095DD6" w:rsidRPr="0023271B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3271B">
              <w:rPr>
                <w:rFonts w:cstheme="minorHAnsi"/>
                <w:b/>
                <w:sz w:val="18"/>
                <w:szCs w:val="18"/>
              </w:rPr>
              <w:t xml:space="preserve">Oryginalny tusz marki </w:t>
            </w:r>
            <w:r w:rsidRPr="0023271B">
              <w:rPr>
                <w:rFonts w:cstheme="minorHAnsi"/>
                <w:b/>
                <w:sz w:val="20"/>
                <w:szCs w:val="20"/>
              </w:rPr>
              <w:t>EPSON</w:t>
            </w:r>
            <w:r>
              <w:rPr>
                <w:rFonts w:cstheme="minorHAnsi"/>
                <w:b/>
                <w:sz w:val="20"/>
                <w:szCs w:val="20"/>
              </w:rPr>
              <w:t>_2</w:t>
            </w:r>
          </w:p>
          <w:p w14:paraId="472F2840" w14:textId="77777777" w:rsidR="00095DD6" w:rsidRPr="000B6041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732811FF" w14:textId="77777777" w:rsidR="00095DD6" w:rsidRPr="006D15A1" w:rsidRDefault="00095DD6" w:rsidP="006D15A1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D15A1">
              <w:rPr>
                <w:rFonts w:cstheme="minorHAnsi"/>
                <w:b/>
                <w:bCs/>
                <w:sz w:val="16"/>
                <w:szCs w:val="16"/>
              </w:rPr>
              <w:t>typ 1)</w:t>
            </w:r>
          </w:p>
          <w:p w14:paraId="540FF314" w14:textId="0F6C40D1" w:rsidR="00095DD6" w:rsidRPr="000B6041" w:rsidRDefault="00095DD6" w:rsidP="006D15A1">
            <w:pPr>
              <w:spacing w:after="0" w:line="240" w:lineRule="auto"/>
              <w:rPr>
                <w:b/>
                <w:bCs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Black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6D15A1">
              <w:rPr>
                <w:sz w:val="14"/>
                <w:szCs w:val="14"/>
              </w:rPr>
              <w:t>SKU: C13T13X140</w:t>
            </w:r>
          </w:p>
        </w:tc>
        <w:tc>
          <w:tcPr>
            <w:tcW w:w="851" w:type="dxa"/>
            <w:vAlign w:val="center"/>
          </w:tcPr>
          <w:p w14:paraId="02ED21E8" w14:textId="29C35BF9" w:rsidR="00095DD6" w:rsidRPr="00095DD6" w:rsidRDefault="00095DD6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7" w:type="dxa"/>
            <w:vMerge w:val="restart"/>
            <w:vAlign w:val="center"/>
          </w:tcPr>
          <w:p w14:paraId="5E3A7A60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4759E75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F4C9000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273D0AE5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D7C430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1F19DC3E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2126A10F" w14:textId="011E2FCC" w:rsidR="00095DD6" w:rsidRPr="000B6041" w:rsidRDefault="00095DD6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15.1.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61FD84D4" w14:textId="77777777" w:rsidR="00095DD6" w:rsidRPr="0025176C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4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55DDA4B0" w14:textId="77777777" w:rsidR="00095DD6" w:rsidRPr="000B6041" w:rsidRDefault="00095DD6" w:rsidP="001D4D03">
            <w:pPr>
              <w:pStyle w:val="Tekstpodstawowywcity"/>
              <w:spacing w:after="0" w:line="240" w:lineRule="auto"/>
              <w:ind w:left="0" w:right="-105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1)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-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3303CE74" w14:textId="1263AD5C" w:rsidR="00095DD6" w:rsidRPr="000B6041" w:rsidRDefault="00095DD6" w:rsidP="001D4D03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Black</w:t>
            </w:r>
            <w:r>
              <w:rPr>
                <w:rFonts w:cstheme="minorHAnsi"/>
                <w:sz w:val="14"/>
                <w:szCs w:val="14"/>
              </w:rPr>
              <w:t xml:space="preserve"> </w:t>
            </w:r>
            <w:r w:rsidRPr="006D15A1">
              <w:rPr>
                <w:sz w:val="14"/>
                <w:szCs w:val="14"/>
              </w:rPr>
              <w:t>SKU: C13T13X140</w:t>
            </w:r>
          </w:p>
        </w:tc>
        <w:tc>
          <w:tcPr>
            <w:tcW w:w="851" w:type="dxa"/>
            <w:vAlign w:val="center"/>
          </w:tcPr>
          <w:p w14:paraId="3413FBCD" w14:textId="46AC1CD3" w:rsidR="00095DD6" w:rsidRPr="00095DD6" w:rsidRDefault="00095DD6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7DAFC222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AB78A4F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E41F18F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52DCD443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C7FBF5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4F55" w:rsidRPr="000B6041" w14:paraId="48C76B9D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3E230247" w14:textId="6AE729FF" w:rsidR="00B54F55" w:rsidRPr="000B6041" w:rsidRDefault="00B54F55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  <w:r w:rsidRPr="000B6041">
              <w:rPr>
                <w:rFonts w:cstheme="minorHAnsi"/>
                <w:b/>
              </w:rPr>
              <w:t>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601B29C5" w14:textId="77777777" w:rsidR="00B54F55" w:rsidRPr="000B6041" w:rsidRDefault="00B54F55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547B35A8" w14:textId="77777777" w:rsidR="00B54F55" w:rsidRPr="006D15A1" w:rsidRDefault="00B54F55" w:rsidP="006D15A1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15A1">
              <w:rPr>
                <w:rFonts w:cstheme="minorHAnsi"/>
                <w:b/>
                <w:bCs/>
                <w:sz w:val="18"/>
                <w:szCs w:val="18"/>
              </w:rPr>
              <w:t>typ 2)</w:t>
            </w:r>
          </w:p>
          <w:p w14:paraId="7501CDB0" w14:textId="390A25E7" w:rsidR="00B54F55" w:rsidRPr="006D15A1" w:rsidRDefault="00B54F55" w:rsidP="006D15A1">
            <w:pPr>
              <w:spacing w:after="0"/>
              <w:rPr>
                <w:rFonts w:cstheme="minorHAnsi"/>
                <w:sz w:val="14"/>
                <w:szCs w:val="14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Cyan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SKU: C13T13X240 i/lub</w:t>
            </w:r>
          </w:p>
          <w:p w14:paraId="72EAD3DC" w14:textId="6485F83F" w:rsidR="00B54F55" w:rsidRPr="006D15A1" w:rsidRDefault="00B54F55" w:rsidP="006D15A1">
            <w:pPr>
              <w:spacing w:after="0"/>
              <w:rPr>
                <w:rFonts w:cstheme="minorHAnsi"/>
                <w:sz w:val="14"/>
                <w:szCs w:val="14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Magenta SKU: C13T13X340 i/lub</w:t>
            </w:r>
          </w:p>
          <w:p w14:paraId="38DA3A7E" w14:textId="10C90068" w:rsidR="00B54F55" w:rsidRPr="006D15A1" w:rsidRDefault="00B54F55" w:rsidP="006D15A1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Yellow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SKU: C13T13X440</w:t>
            </w:r>
          </w:p>
        </w:tc>
        <w:tc>
          <w:tcPr>
            <w:tcW w:w="851" w:type="dxa"/>
            <w:vAlign w:val="center"/>
          </w:tcPr>
          <w:p w14:paraId="2702C4EC" w14:textId="77777777" w:rsidR="00B54F55" w:rsidRPr="00095DD6" w:rsidRDefault="00B54F55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304960B6" w14:textId="28AAAD09" w:rsidR="00B54F55" w:rsidRPr="00095DD6" w:rsidRDefault="00B54F55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9</w:t>
            </w:r>
          </w:p>
          <w:p w14:paraId="0A0FEAD4" w14:textId="77777777" w:rsidR="00B54F55" w:rsidRPr="00095DD6" w:rsidRDefault="00B54F55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14:paraId="1FB09026" w14:textId="77777777" w:rsidR="00B54F55" w:rsidRPr="000B6041" w:rsidRDefault="00B54F55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5396C012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9534A34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6B529AA9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B042334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B54F55" w:rsidRPr="000B6041" w14:paraId="35B6DC12" w14:textId="77777777" w:rsidTr="00095DD6">
        <w:trPr>
          <w:trHeight w:val="1324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25784B31" w14:textId="5E8758F7" w:rsidR="00B54F55" w:rsidRPr="000B6041" w:rsidRDefault="00B54F55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16.1.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12E95286" w14:textId="77777777" w:rsidR="00B54F55" w:rsidRPr="000B6041" w:rsidRDefault="00B54F55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1C0F893E" w14:textId="77777777" w:rsidR="00B54F55" w:rsidRPr="000B6041" w:rsidRDefault="00B54F55" w:rsidP="001D4D03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2)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-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79A01391" w14:textId="77777777" w:rsidR="00B54F55" w:rsidRPr="006D15A1" w:rsidRDefault="00B54F55" w:rsidP="006D15A1">
            <w:pPr>
              <w:spacing w:after="0"/>
              <w:rPr>
                <w:rFonts w:cstheme="minorHAnsi"/>
                <w:sz w:val="14"/>
                <w:szCs w:val="14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Cyan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SKU: C13T13X240 i/lub</w:t>
            </w:r>
          </w:p>
          <w:p w14:paraId="0D1B9598" w14:textId="77777777" w:rsidR="00B54F55" w:rsidRPr="006D15A1" w:rsidRDefault="00B54F55" w:rsidP="006D15A1">
            <w:pPr>
              <w:spacing w:after="0"/>
              <w:rPr>
                <w:rFonts w:cstheme="minorHAnsi"/>
                <w:sz w:val="14"/>
                <w:szCs w:val="14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Magenta SKU: C13T13X340 i/lub</w:t>
            </w:r>
          </w:p>
          <w:p w14:paraId="1EC56A0B" w14:textId="76469BB1" w:rsidR="00B54F55" w:rsidRPr="000B6041" w:rsidRDefault="00B54F55" w:rsidP="006D15A1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D15A1">
              <w:rPr>
                <w:rFonts w:cstheme="minorHAnsi"/>
                <w:sz w:val="14"/>
                <w:szCs w:val="14"/>
              </w:rPr>
              <w:t xml:space="preserve">EM-C71xx / EP-C70xx Ink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Cartridge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XL </w:t>
            </w:r>
            <w:proofErr w:type="spellStart"/>
            <w:r w:rsidRPr="006D15A1">
              <w:rPr>
                <w:rFonts w:cstheme="minorHAnsi"/>
                <w:sz w:val="14"/>
                <w:szCs w:val="14"/>
              </w:rPr>
              <w:t>Yellow</w:t>
            </w:r>
            <w:proofErr w:type="spellEnd"/>
            <w:r w:rsidRPr="006D15A1">
              <w:rPr>
                <w:rFonts w:cstheme="minorHAnsi"/>
                <w:sz w:val="14"/>
                <w:szCs w:val="14"/>
              </w:rPr>
              <w:t xml:space="preserve"> SKU: C13T13X440</w:t>
            </w:r>
          </w:p>
        </w:tc>
        <w:tc>
          <w:tcPr>
            <w:tcW w:w="851" w:type="dxa"/>
            <w:vAlign w:val="center"/>
          </w:tcPr>
          <w:p w14:paraId="3E7CECEE" w14:textId="77777777" w:rsidR="00B54F55" w:rsidRPr="00095DD6" w:rsidRDefault="00B54F55" w:rsidP="001D4D03">
            <w:pPr>
              <w:spacing w:after="0" w:line="240" w:lineRule="auto"/>
              <w:ind w:left="-105" w:right="-106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łącznie</w:t>
            </w:r>
            <w:proofErr w:type="spellEnd"/>
          </w:p>
          <w:p w14:paraId="599A312A" w14:textId="77777777" w:rsidR="00B54F55" w:rsidRPr="00095DD6" w:rsidRDefault="00B54F55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3</w:t>
            </w:r>
          </w:p>
          <w:p w14:paraId="1681E5AA" w14:textId="21101555" w:rsidR="00B54F55" w:rsidRPr="00095DD6" w:rsidRDefault="00B54F55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sztuk</w:t>
            </w:r>
            <w:r w:rsid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14:paraId="1054710B" w14:textId="77777777" w:rsidR="00B54F55" w:rsidRPr="000B6041" w:rsidRDefault="00B54F55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12817503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B72A88B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48B895AB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528B4C" w14:textId="77777777" w:rsidR="00B54F55" w:rsidRPr="000B6041" w:rsidRDefault="00B54F55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6F776E7D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3FB88ADB" w14:textId="1DC2453E" w:rsidR="00095DD6" w:rsidRPr="000B6041" w:rsidRDefault="00095DD6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  <w:r w:rsidRPr="000B6041">
              <w:rPr>
                <w:rFonts w:cstheme="minorHAnsi"/>
                <w:b/>
              </w:rPr>
              <w:t>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25B3BB6B" w14:textId="02A73758" w:rsidR="00095DD6" w:rsidRPr="0023271B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282C93">
              <w:rPr>
                <w:rFonts w:cstheme="minorHAnsi"/>
                <w:b/>
                <w:sz w:val="16"/>
                <w:szCs w:val="16"/>
              </w:rPr>
              <w:t xml:space="preserve">Oryginalny tusz marki </w:t>
            </w:r>
            <w:r w:rsidRPr="00282C93">
              <w:rPr>
                <w:rFonts w:cstheme="minorHAnsi"/>
                <w:b/>
                <w:sz w:val="18"/>
                <w:szCs w:val="18"/>
              </w:rPr>
              <w:t>HP</w:t>
            </w:r>
          </w:p>
          <w:p w14:paraId="7B29B2C3" w14:textId="77777777" w:rsidR="00095DD6" w:rsidRPr="000B6041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0189770" w14:textId="77777777" w:rsidR="00095DD6" w:rsidRPr="006D15A1" w:rsidRDefault="00095DD6" w:rsidP="006D15A1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6D15A1">
              <w:rPr>
                <w:rFonts w:cstheme="minorHAnsi"/>
                <w:b/>
                <w:bCs/>
                <w:sz w:val="18"/>
                <w:szCs w:val="18"/>
              </w:rPr>
              <w:t>typ 1)</w:t>
            </w:r>
          </w:p>
          <w:p w14:paraId="06AEBE02" w14:textId="3A767D9A" w:rsidR="00095DD6" w:rsidRPr="000B6041" w:rsidRDefault="00095DD6" w:rsidP="006D15A1">
            <w:pPr>
              <w:spacing w:after="0" w:line="240" w:lineRule="auto"/>
              <w:rPr>
                <w:b/>
                <w:bCs/>
              </w:rPr>
            </w:pPr>
            <w:r w:rsidRPr="006D15A1">
              <w:rPr>
                <w:rFonts w:cstheme="minorHAnsi"/>
                <w:sz w:val="18"/>
                <w:szCs w:val="18"/>
              </w:rPr>
              <w:t xml:space="preserve">W9035MC Toner </w:t>
            </w:r>
            <w:proofErr w:type="spellStart"/>
            <w:r w:rsidRPr="006D15A1">
              <w:rPr>
                <w:rFonts w:cstheme="minorHAnsi"/>
                <w:sz w:val="18"/>
                <w:szCs w:val="18"/>
              </w:rPr>
              <w:t>Cartridge</w:t>
            </w:r>
            <w:proofErr w:type="spellEnd"/>
          </w:p>
        </w:tc>
        <w:tc>
          <w:tcPr>
            <w:tcW w:w="851" w:type="dxa"/>
            <w:vAlign w:val="center"/>
          </w:tcPr>
          <w:p w14:paraId="78BC0048" w14:textId="6D0DAF3D" w:rsidR="00095DD6" w:rsidRPr="00095DD6" w:rsidRDefault="00095DD6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Merge w:val="restart"/>
            <w:vAlign w:val="center"/>
          </w:tcPr>
          <w:p w14:paraId="5F63B4C7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F1B226B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F041A78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7B783EE3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4F118DBD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75B4DB69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53D6A1A7" w14:textId="5491186F" w:rsidR="00095DD6" w:rsidRPr="000B6041" w:rsidRDefault="00095DD6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17.1.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6C046167" w14:textId="77777777" w:rsidR="00095DD6" w:rsidRPr="0025176C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4"/>
                <w:szCs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7F198F2C" w14:textId="77777777" w:rsidR="00095DD6" w:rsidRPr="000B6041" w:rsidRDefault="00095DD6" w:rsidP="001D4D03">
            <w:pPr>
              <w:pStyle w:val="Tekstpodstawowywcity"/>
              <w:spacing w:after="0" w:line="240" w:lineRule="auto"/>
              <w:ind w:left="0" w:right="-105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1)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-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12967469" w14:textId="11F63F17" w:rsidR="00095DD6" w:rsidRPr="000B6041" w:rsidRDefault="00095DD6" w:rsidP="001D4D03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6D15A1">
              <w:rPr>
                <w:rFonts w:cstheme="minorHAnsi"/>
                <w:sz w:val="18"/>
                <w:szCs w:val="18"/>
              </w:rPr>
              <w:t xml:space="preserve">W9035MC Toner </w:t>
            </w:r>
            <w:proofErr w:type="spellStart"/>
            <w:r w:rsidRPr="006D15A1">
              <w:rPr>
                <w:rFonts w:cstheme="minorHAnsi"/>
                <w:sz w:val="18"/>
                <w:szCs w:val="18"/>
              </w:rPr>
              <w:t>Cartridge</w:t>
            </w:r>
            <w:proofErr w:type="spellEnd"/>
          </w:p>
        </w:tc>
        <w:tc>
          <w:tcPr>
            <w:tcW w:w="851" w:type="dxa"/>
            <w:vAlign w:val="center"/>
          </w:tcPr>
          <w:p w14:paraId="30FCA980" w14:textId="4108B1F8" w:rsidR="00095DD6" w:rsidRPr="00095DD6" w:rsidRDefault="00095DD6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  <w:vAlign w:val="center"/>
          </w:tcPr>
          <w:p w14:paraId="67FF66AB" w14:textId="77777777" w:rsidR="00095DD6" w:rsidRPr="000B6041" w:rsidRDefault="00095DD6" w:rsidP="00095DD6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4C129FC9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188D0EB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78C37440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D4FB3E2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78E43AA2" w14:textId="77777777" w:rsidTr="00095DD6">
        <w:trPr>
          <w:trHeight w:val="528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36524428" w14:textId="03ADE58D" w:rsidR="00095DD6" w:rsidRPr="000B6041" w:rsidRDefault="00095DD6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</w:t>
            </w:r>
            <w:r w:rsidRPr="000B6041">
              <w:rPr>
                <w:rFonts w:cstheme="minorHAnsi"/>
                <w:b/>
              </w:rPr>
              <w:t>.</w:t>
            </w:r>
          </w:p>
        </w:tc>
        <w:tc>
          <w:tcPr>
            <w:tcW w:w="595" w:type="dxa"/>
            <w:vMerge w:val="restart"/>
            <w:shd w:val="clear" w:color="auto" w:fill="D9D9D9"/>
            <w:textDirection w:val="btLr"/>
            <w:vAlign w:val="center"/>
          </w:tcPr>
          <w:p w14:paraId="0D0D737F" w14:textId="3366DCA1" w:rsidR="00095DD6" w:rsidRPr="00B54F55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B54F55">
              <w:rPr>
                <w:rFonts w:cstheme="minorHAnsi"/>
                <w:b/>
                <w:sz w:val="16"/>
                <w:szCs w:val="16"/>
              </w:rPr>
              <w:t>Oryginalny tusz marki UTAX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5814951E" w14:textId="3C267347" w:rsidR="00095DD6" w:rsidRPr="006D15A1" w:rsidRDefault="00095DD6" w:rsidP="001D4D03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6D15A1">
              <w:rPr>
                <w:rFonts w:cstheme="minorHAnsi"/>
                <w:b/>
                <w:bCs/>
                <w:sz w:val="18"/>
                <w:szCs w:val="18"/>
              </w:rPr>
              <w:t xml:space="preserve">typ </w:t>
            </w:r>
            <w:r>
              <w:rPr>
                <w:rFonts w:cstheme="minorHAnsi"/>
                <w:b/>
                <w:bCs/>
                <w:sz w:val="18"/>
                <w:szCs w:val="18"/>
              </w:rPr>
              <w:t>1</w:t>
            </w:r>
            <w:r w:rsidRPr="006D15A1">
              <w:rPr>
                <w:rFonts w:cstheme="minorHAnsi"/>
                <w:b/>
                <w:bCs/>
                <w:sz w:val="18"/>
                <w:szCs w:val="18"/>
              </w:rPr>
              <w:t>)</w:t>
            </w:r>
          </w:p>
          <w:p w14:paraId="46A6D2C0" w14:textId="4CB95456" w:rsidR="00095DD6" w:rsidRPr="006D15A1" w:rsidRDefault="00095DD6" w:rsidP="001D4D03">
            <w:pPr>
              <w:spacing w:after="0"/>
              <w:rPr>
                <w:rFonts w:cstheme="minorHAnsi"/>
                <w:b/>
                <w:bCs/>
                <w:sz w:val="16"/>
                <w:szCs w:val="16"/>
              </w:rPr>
            </w:pPr>
            <w:r w:rsidRPr="00282C93">
              <w:rPr>
                <w:rFonts w:cstheme="minorHAnsi"/>
                <w:sz w:val="18"/>
                <w:szCs w:val="18"/>
              </w:rPr>
              <w:t xml:space="preserve">CK-7522 </w:t>
            </w:r>
            <w:r w:rsidRPr="00282C93">
              <w:rPr>
                <w:rFonts w:cstheme="minorHAnsi"/>
                <w:b/>
                <w:bCs/>
                <w:sz w:val="18"/>
                <w:szCs w:val="18"/>
              </w:rPr>
              <w:t>(1T02ZT0UT0)</w:t>
            </w:r>
          </w:p>
        </w:tc>
        <w:tc>
          <w:tcPr>
            <w:tcW w:w="851" w:type="dxa"/>
            <w:vAlign w:val="center"/>
          </w:tcPr>
          <w:p w14:paraId="2889BFBB" w14:textId="70A445A2" w:rsidR="00095DD6" w:rsidRPr="00095DD6" w:rsidRDefault="00095DD6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417" w:type="dxa"/>
            <w:vMerge w:val="restart"/>
            <w:vAlign w:val="center"/>
          </w:tcPr>
          <w:p w14:paraId="478D2F4B" w14:textId="77777777" w:rsidR="00095DD6" w:rsidRPr="000B6041" w:rsidRDefault="00095DD6" w:rsidP="00095DD6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0E5C193B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E409CC2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0FCAC4C0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0EAC068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095DD6" w:rsidRPr="000B6041" w14:paraId="36954F0B" w14:textId="77777777" w:rsidTr="00B54F55">
        <w:trPr>
          <w:trHeight w:val="593"/>
          <w:jc w:val="center"/>
        </w:trPr>
        <w:tc>
          <w:tcPr>
            <w:tcW w:w="534" w:type="dxa"/>
            <w:shd w:val="clear" w:color="auto" w:fill="D9D9D9"/>
            <w:vAlign w:val="center"/>
          </w:tcPr>
          <w:p w14:paraId="66AA4592" w14:textId="7C8B68CC" w:rsidR="00095DD6" w:rsidRPr="000B6041" w:rsidRDefault="00095DD6" w:rsidP="001D4D03">
            <w:pPr>
              <w:pStyle w:val="Tekstpodstawowywcity"/>
              <w:spacing w:after="0" w:line="240" w:lineRule="auto"/>
              <w:ind w:left="29"/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282C93">
              <w:rPr>
                <w:rFonts w:cstheme="minorHAnsi"/>
                <w:b/>
                <w:sz w:val="14"/>
                <w:szCs w:val="14"/>
              </w:rPr>
              <w:t>18.1.</w:t>
            </w:r>
          </w:p>
        </w:tc>
        <w:tc>
          <w:tcPr>
            <w:tcW w:w="595" w:type="dxa"/>
            <w:vMerge/>
            <w:shd w:val="clear" w:color="auto" w:fill="D9D9D9"/>
            <w:vAlign w:val="center"/>
          </w:tcPr>
          <w:p w14:paraId="2D3BE175" w14:textId="77777777" w:rsidR="00095DD6" w:rsidRPr="000B6041" w:rsidRDefault="00095DD6" w:rsidP="001D4D03">
            <w:pPr>
              <w:pStyle w:val="Tekstpodstawowywcity"/>
              <w:spacing w:after="0" w:line="240" w:lineRule="auto"/>
              <w:ind w:left="-79" w:right="-105"/>
              <w:jc w:val="center"/>
              <w:rPr>
                <w:rFonts w:cstheme="minorHAnsi"/>
                <w:b/>
                <w:sz w:val="20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6D452329" w14:textId="58335974" w:rsidR="00095DD6" w:rsidRPr="000B6041" w:rsidRDefault="00095DD6" w:rsidP="001D4D03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typ </w:t>
            </w: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Pr="000B6041">
              <w:rPr>
                <w:rFonts w:cstheme="minorHAnsi"/>
                <w:b/>
                <w:bCs/>
                <w:sz w:val="16"/>
                <w:szCs w:val="16"/>
              </w:rPr>
              <w:t xml:space="preserve">)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-</w:t>
            </w:r>
            <w:r>
              <w:rPr>
                <w:rFonts w:cstheme="minorHAnsi"/>
                <w:b/>
                <w:color w:val="FF0000"/>
                <w:sz w:val="20"/>
              </w:rPr>
              <w:t xml:space="preserve"> </w:t>
            </w:r>
            <w:r w:rsidRPr="000B6041">
              <w:rPr>
                <w:rFonts w:cstheme="minorHAnsi"/>
                <w:b/>
                <w:color w:val="FF0000"/>
                <w:sz w:val="20"/>
              </w:rPr>
              <w:t>OPCJA</w:t>
            </w:r>
          </w:p>
          <w:p w14:paraId="16C27289" w14:textId="7DB7283C" w:rsidR="00095DD6" w:rsidRPr="000B6041" w:rsidRDefault="00095DD6" w:rsidP="001D4D03">
            <w:pPr>
              <w:spacing w:after="0" w:line="240" w:lineRule="auto"/>
              <w:rPr>
                <w:rFonts w:cstheme="minorHAnsi"/>
                <w:b/>
                <w:bCs/>
                <w:sz w:val="16"/>
                <w:szCs w:val="16"/>
              </w:rPr>
            </w:pPr>
            <w:r w:rsidRPr="00282C93">
              <w:rPr>
                <w:rFonts w:cstheme="minorHAnsi"/>
                <w:sz w:val="18"/>
                <w:szCs w:val="18"/>
              </w:rPr>
              <w:t xml:space="preserve">CK-7522 </w:t>
            </w:r>
            <w:r w:rsidRPr="00282C93">
              <w:rPr>
                <w:rFonts w:cstheme="minorHAnsi"/>
                <w:b/>
                <w:bCs/>
                <w:sz w:val="18"/>
                <w:szCs w:val="18"/>
              </w:rPr>
              <w:t>(1T02ZT0UT0)</w:t>
            </w:r>
          </w:p>
        </w:tc>
        <w:tc>
          <w:tcPr>
            <w:tcW w:w="851" w:type="dxa"/>
            <w:vAlign w:val="center"/>
          </w:tcPr>
          <w:p w14:paraId="3CB09F40" w14:textId="32682A56" w:rsidR="00095DD6" w:rsidRPr="00095DD6" w:rsidRDefault="00095DD6" w:rsidP="001D4D03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095DD6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vMerge/>
          </w:tcPr>
          <w:p w14:paraId="5EDA3DE7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105" w:type="dxa"/>
            <w:shd w:val="clear" w:color="auto" w:fill="auto"/>
            <w:vAlign w:val="center"/>
          </w:tcPr>
          <w:p w14:paraId="7585B715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5CD9D9C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5C24429C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1C4BD0" w14:textId="77777777" w:rsidR="00095DD6" w:rsidRPr="000B6041" w:rsidRDefault="00095DD6" w:rsidP="001D4D03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4A7E18" w:rsidRPr="000B6041" w14:paraId="5E344967" w14:textId="77777777" w:rsidTr="008852D8">
        <w:trPr>
          <w:trHeight w:val="642"/>
          <w:jc w:val="center"/>
        </w:trPr>
        <w:tc>
          <w:tcPr>
            <w:tcW w:w="5665" w:type="dxa"/>
            <w:gridSpan w:val="5"/>
            <w:shd w:val="clear" w:color="auto" w:fill="D9D9D9"/>
            <w:vAlign w:val="center"/>
          </w:tcPr>
          <w:p w14:paraId="7E9498A2" w14:textId="77777777" w:rsidR="004A7E18" w:rsidRPr="000B6041" w:rsidRDefault="004A7E18" w:rsidP="004A7E18">
            <w:pPr>
              <w:pStyle w:val="Tekstpodstawowywcity"/>
              <w:spacing w:after="0" w:line="240" w:lineRule="auto"/>
              <w:jc w:val="right"/>
              <w:rPr>
                <w:rFonts w:cstheme="minorHAnsi"/>
                <w:b/>
              </w:rPr>
            </w:pPr>
            <w:r w:rsidRPr="000B6041">
              <w:rPr>
                <w:rFonts w:cstheme="minorHAnsi"/>
                <w:b/>
              </w:rPr>
              <w:t>RAZEM</w:t>
            </w:r>
          </w:p>
        </w:tc>
        <w:tc>
          <w:tcPr>
            <w:tcW w:w="1105" w:type="dxa"/>
            <w:shd w:val="clear" w:color="auto" w:fill="auto"/>
            <w:vAlign w:val="center"/>
          </w:tcPr>
          <w:p w14:paraId="25B08127" w14:textId="77777777" w:rsidR="004A7E18" w:rsidRPr="000B6041" w:rsidRDefault="004A7E18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738" w:type="dxa"/>
            <w:shd w:val="clear" w:color="auto" w:fill="000000" w:themeFill="text1"/>
            <w:vAlign w:val="center"/>
          </w:tcPr>
          <w:p w14:paraId="7F578A35" w14:textId="77777777" w:rsidR="004A7E18" w:rsidRPr="000B6041" w:rsidRDefault="004A7E18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14:paraId="5C5E19AD" w14:textId="77777777" w:rsidR="004A7E18" w:rsidRPr="000B6041" w:rsidRDefault="004A7E18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0BD698" w14:textId="77777777" w:rsidR="004A7E18" w:rsidRPr="000B6041" w:rsidRDefault="004A7E18" w:rsidP="004A7E18">
            <w:pPr>
              <w:pStyle w:val="Tekstpodstawowywcity"/>
              <w:spacing w:after="0" w:line="240" w:lineRule="auto"/>
              <w:jc w:val="center"/>
              <w:rPr>
                <w:rFonts w:cstheme="minorHAnsi"/>
              </w:rPr>
            </w:pPr>
          </w:p>
        </w:tc>
      </w:tr>
    </w:tbl>
    <w:p w14:paraId="16F0D980" w14:textId="77777777" w:rsidR="00080EFE" w:rsidRPr="000B6041" w:rsidRDefault="00080EFE" w:rsidP="00080EFE">
      <w:pPr>
        <w:pStyle w:val="Style8"/>
        <w:widowControl/>
        <w:spacing w:line="240" w:lineRule="auto"/>
        <w:ind w:firstLine="0"/>
        <w:rPr>
          <w:rFonts w:asciiTheme="minorHAnsi" w:hAnsiTheme="minorHAnsi" w:cstheme="minorHAnsi"/>
          <w:b/>
          <w:sz w:val="10"/>
          <w:szCs w:val="10"/>
        </w:rPr>
      </w:pPr>
    </w:p>
    <w:p w14:paraId="63C7C356" w14:textId="0DC5BC08" w:rsidR="00095DD6" w:rsidRDefault="00080EFE" w:rsidP="00095DD6">
      <w:pPr>
        <w:pStyle w:val="Style8"/>
        <w:widowControl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Deklaruję/</w:t>
      </w:r>
      <w:proofErr w:type="spellStart"/>
      <w:r w:rsidRPr="000B6041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0B6041">
        <w:rPr>
          <w:rFonts w:asciiTheme="minorHAnsi" w:hAnsiTheme="minorHAnsi" w:cstheme="minorHAnsi"/>
          <w:sz w:val="22"/>
          <w:szCs w:val="22"/>
        </w:rPr>
        <w:t xml:space="preserve"> stałą obecność o</w:t>
      </w:r>
      <w:r w:rsidRPr="000B6041">
        <w:rPr>
          <w:rFonts w:asciiTheme="minorHAnsi" w:hAnsiTheme="minorHAnsi" w:cstheme="minorHAnsi"/>
          <w:sz w:val="22"/>
        </w:rPr>
        <w:t>soby serwisującej urządzenia, w budynkach</w:t>
      </w:r>
      <w:r w:rsidR="00095DD6">
        <w:rPr>
          <w:rFonts w:asciiTheme="minorHAnsi" w:hAnsiTheme="minorHAnsi" w:cstheme="minorHAnsi"/>
          <w:sz w:val="22"/>
        </w:rPr>
        <w:t>:</w:t>
      </w:r>
    </w:p>
    <w:p w14:paraId="7121D14D" w14:textId="367125FA" w:rsidR="00080EFE" w:rsidRPr="000B6041" w:rsidRDefault="00080EFE" w:rsidP="00095DD6">
      <w:pPr>
        <w:pStyle w:val="Style8"/>
        <w:widowControl/>
        <w:numPr>
          <w:ilvl w:val="1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 w:rsidRPr="000B6041">
        <w:rPr>
          <w:rFonts w:asciiTheme="minorHAnsi" w:hAnsiTheme="minorHAnsi" w:cstheme="minorHAnsi"/>
          <w:sz w:val="22"/>
        </w:rPr>
        <w:t xml:space="preserve">Sądu Okręgowego w Częstochowie, </w:t>
      </w:r>
      <w:r w:rsidR="00635077">
        <w:rPr>
          <w:rFonts w:asciiTheme="minorHAnsi" w:hAnsiTheme="minorHAnsi" w:cstheme="minorHAnsi"/>
          <w:sz w:val="22"/>
        </w:rPr>
        <w:t>przez 5</w:t>
      </w:r>
      <w:r w:rsidRPr="000B6041">
        <w:rPr>
          <w:rFonts w:asciiTheme="minorHAnsi" w:hAnsiTheme="minorHAnsi" w:cstheme="minorHAnsi"/>
          <w:sz w:val="22"/>
        </w:rPr>
        <w:t xml:space="preserve"> godzin, w każdy dzień roboczy tygodnia, w godzinach </w:t>
      </w:r>
      <w:r w:rsidR="00635077">
        <w:rPr>
          <w:rFonts w:asciiTheme="minorHAnsi" w:hAnsiTheme="minorHAnsi" w:cstheme="minorHAnsi"/>
          <w:sz w:val="22"/>
        </w:rPr>
        <w:t>od 9:00 do 14:00;</w:t>
      </w:r>
    </w:p>
    <w:p w14:paraId="629F32D9" w14:textId="3B75CE24" w:rsidR="00095DD6" w:rsidRPr="000B6041" w:rsidRDefault="00095DD6" w:rsidP="00095DD6">
      <w:pPr>
        <w:pStyle w:val="Style8"/>
        <w:widowControl/>
        <w:numPr>
          <w:ilvl w:val="1"/>
          <w:numId w:val="2"/>
        </w:numPr>
        <w:spacing w:line="240" w:lineRule="auto"/>
        <w:rPr>
          <w:rFonts w:asciiTheme="minorHAnsi" w:hAnsiTheme="minorHAnsi" w:cstheme="minorHAnsi"/>
          <w:sz w:val="22"/>
        </w:rPr>
      </w:pPr>
      <w:r w:rsidRPr="000B6041">
        <w:rPr>
          <w:rFonts w:asciiTheme="minorHAnsi" w:hAnsiTheme="minorHAnsi" w:cstheme="minorHAnsi"/>
          <w:sz w:val="22"/>
        </w:rPr>
        <w:t xml:space="preserve">Sądu </w:t>
      </w:r>
      <w:r>
        <w:rPr>
          <w:rFonts w:asciiTheme="minorHAnsi" w:hAnsiTheme="minorHAnsi" w:cstheme="minorHAnsi"/>
          <w:sz w:val="22"/>
        </w:rPr>
        <w:t>Rejonowego w Lublińcu</w:t>
      </w:r>
      <w:r w:rsidRPr="000B6041">
        <w:rPr>
          <w:rFonts w:asciiTheme="minorHAnsi" w:hAnsiTheme="minorHAnsi" w:cstheme="minorHAnsi"/>
          <w:sz w:val="22"/>
        </w:rPr>
        <w:t xml:space="preserve">, </w:t>
      </w:r>
      <w:r w:rsidR="00635077">
        <w:rPr>
          <w:rFonts w:asciiTheme="minorHAnsi" w:hAnsiTheme="minorHAnsi" w:cstheme="minorHAnsi"/>
          <w:sz w:val="22"/>
        </w:rPr>
        <w:t>przez 3 godzi</w:t>
      </w:r>
      <w:r w:rsidRPr="000B6041">
        <w:rPr>
          <w:rFonts w:asciiTheme="minorHAnsi" w:hAnsiTheme="minorHAnsi" w:cstheme="minorHAnsi"/>
          <w:sz w:val="22"/>
        </w:rPr>
        <w:t xml:space="preserve">ny, w każdy </w:t>
      </w:r>
      <w:r>
        <w:rPr>
          <w:rFonts w:asciiTheme="minorHAnsi" w:hAnsiTheme="minorHAnsi" w:cstheme="minorHAnsi"/>
          <w:sz w:val="22"/>
        </w:rPr>
        <w:t>poniedziałek i czwartek</w:t>
      </w:r>
      <w:r w:rsidRPr="000B6041">
        <w:rPr>
          <w:rFonts w:asciiTheme="minorHAnsi" w:hAnsiTheme="minorHAnsi" w:cstheme="minorHAnsi"/>
          <w:sz w:val="22"/>
        </w:rPr>
        <w:t xml:space="preserve"> tygodnia, w godzinach </w:t>
      </w:r>
      <w:r w:rsidR="00635077">
        <w:rPr>
          <w:rFonts w:asciiTheme="minorHAnsi" w:hAnsiTheme="minorHAnsi" w:cstheme="minorHAnsi"/>
          <w:sz w:val="22"/>
        </w:rPr>
        <w:br/>
        <w:t>od</w:t>
      </w:r>
      <w:r>
        <w:rPr>
          <w:rFonts w:asciiTheme="minorHAnsi" w:hAnsiTheme="minorHAnsi" w:cstheme="minorHAnsi"/>
          <w:sz w:val="22"/>
        </w:rPr>
        <w:t xml:space="preserve"> </w:t>
      </w:r>
      <w:r w:rsidR="00635077">
        <w:rPr>
          <w:rFonts w:asciiTheme="minorHAnsi" w:hAnsiTheme="minorHAnsi" w:cstheme="minorHAnsi"/>
          <w:sz w:val="22"/>
        </w:rPr>
        <w:t>8:30 do 11:30</w:t>
      </w:r>
      <w:r w:rsidRPr="000B6041">
        <w:rPr>
          <w:rFonts w:asciiTheme="minorHAnsi" w:hAnsiTheme="minorHAnsi" w:cstheme="minorHAnsi"/>
          <w:sz w:val="22"/>
        </w:rPr>
        <w:t>.</w:t>
      </w:r>
    </w:p>
    <w:p w14:paraId="4BEF1783" w14:textId="4DC7FD08" w:rsidR="00080EFE" w:rsidRPr="000320BA" w:rsidRDefault="00080EFE" w:rsidP="00095DD6">
      <w:pPr>
        <w:pStyle w:val="Style8"/>
        <w:widowControl/>
        <w:numPr>
          <w:ilvl w:val="0"/>
          <w:numId w:val="2"/>
        </w:numPr>
        <w:spacing w:line="240" w:lineRule="auto"/>
        <w:rPr>
          <w:rFonts w:asciiTheme="minorHAnsi" w:hAnsiTheme="minorHAnsi" w:cstheme="minorHAnsi"/>
          <w:sz w:val="20"/>
        </w:rPr>
      </w:pPr>
      <w:r w:rsidRPr="000B6041">
        <w:rPr>
          <w:rFonts w:asciiTheme="minorHAnsi" w:hAnsiTheme="minorHAnsi" w:cstheme="minorHAnsi"/>
          <w:b/>
          <w:sz w:val="22"/>
        </w:rPr>
        <w:t xml:space="preserve">Zobowiązujemy się świadczyć usługi przez okres 12 (dwanaście) miesięcy, </w:t>
      </w:r>
      <w:r w:rsidR="00635077">
        <w:rPr>
          <w:rFonts w:asciiTheme="minorHAnsi" w:hAnsiTheme="minorHAnsi" w:cstheme="minorHAnsi"/>
          <w:b/>
          <w:sz w:val="22"/>
        </w:rPr>
        <w:t>jednak nie wcześniej niż od dnia 1 marca 2026 r.</w:t>
      </w:r>
    </w:p>
    <w:p w14:paraId="158BC517" w14:textId="77777777" w:rsidR="000320BA" w:rsidRPr="000320BA" w:rsidRDefault="000320BA" w:rsidP="000320BA">
      <w:pPr>
        <w:pStyle w:val="Style8"/>
        <w:widowControl/>
        <w:spacing w:line="240" w:lineRule="auto"/>
        <w:ind w:left="360" w:firstLine="0"/>
        <w:rPr>
          <w:rFonts w:asciiTheme="minorHAnsi" w:hAnsiTheme="minorHAnsi" w:cstheme="minorHAnsi"/>
          <w:sz w:val="10"/>
          <w:szCs w:val="10"/>
        </w:rPr>
      </w:pPr>
    </w:p>
    <w:p w14:paraId="0EF980D3" w14:textId="37DCFD98" w:rsidR="005F0190" w:rsidRPr="000320BA" w:rsidRDefault="005F0190" w:rsidP="00095DD6">
      <w:pPr>
        <w:pStyle w:val="Style8"/>
        <w:widowControl/>
        <w:numPr>
          <w:ilvl w:val="0"/>
          <w:numId w:val="2"/>
        </w:numPr>
        <w:spacing w:line="240" w:lineRule="auto"/>
        <w:rPr>
          <w:rFonts w:ascii="Calibri" w:hAnsi="Calibri" w:cs="Calibri"/>
          <w:sz w:val="22"/>
          <w:szCs w:val="22"/>
        </w:rPr>
      </w:pPr>
      <w:r w:rsidRPr="000320BA">
        <w:rPr>
          <w:rFonts w:ascii="Calibri" w:hAnsi="Calibri" w:cs="Calibri"/>
          <w:sz w:val="22"/>
          <w:szCs w:val="22"/>
        </w:rPr>
        <w:t xml:space="preserve">Wadium w kwocie </w:t>
      </w:r>
      <w:r w:rsidR="000C6E9F" w:rsidRPr="000320BA">
        <w:rPr>
          <w:rFonts w:ascii="Calibri" w:hAnsi="Calibri" w:cs="Calibri"/>
          <w:b/>
          <w:sz w:val="22"/>
          <w:szCs w:val="22"/>
        </w:rPr>
        <w:t>2</w:t>
      </w:r>
      <w:r w:rsidR="00166F3F" w:rsidRPr="000320BA">
        <w:rPr>
          <w:rFonts w:ascii="Calibri" w:hAnsi="Calibri" w:cs="Calibri"/>
          <w:b/>
          <w:sz w:val="22"/>
          <w:szCs w:val="22"/>
        </w:rPr>
        <w:t xml:space="preserve"> </w:t>
      </w:r>
      <w:r w:rsidR="000320BA">
        <w:rPr>
          <w:rFonts w:ascii="Calibri" w:hAnsi="Calibri" w:cs="Calibri"/>
          <w:b/>
          <w:sz w:val="22"/>
          <w:szCs w:val="22"/>
        </w:rPr>
        <w:t>5</w:t>
      </w:r>
      <w:r w:rsidRPr="000320BA">
        <w:rPr>
          <w:rFonts w:ascii="Calibri" w:hAnsi="Calibri" w:cs="Calibri"/>
          <w:b/>
          <w:sz w:val="22"/>
          <w:szCs w:val="22"/>
        </w:rPr>
        <w:t xml:space="preserve">00,00 zł  </w:t>
      </w:r>
      <w:r w:rsidRPr="000320BA">
        <w:rPr>
          <w:rFonts w:ascii="Calibri" w:hAnsi="Calibri" w:cs="Calibri"/>
          <w:i/>
          <w:sz w:val="22"/>
          <w:szCs w:val="22"/>
        </w:rPr>
        <w:t>(</w:t>
      </w:r>
      <w:r w:rsidR="000C6E9F" w:rsidRPr="000320BA">
        <w:rPr>
          <w:rFonts w:ascii="Calibri" w:hAnsi="Calibri" w:cs="Calibri"/>
          <w:i/>
          <w:sz w:val="22"/>
          <w:szCs w:val="22"/>
        </w:rPr>
        <w:t>dwa</w:t>
      </w:r>
      <w:r w:rsidR="00166F3F" w:rsidRPr="000320BA">
        <w:rPr>
          <w:rFonts w:ascii="Calibri" w:hAnsi="Calibri" w:cs="Calibri"/>
          <w:i/>
          <w:sz w:val="22"/>
          <w:szCs w:val="22"/>
        </w:rPr>
        <w:t xml:space="preserve"> </w:t>
      </w:r>
      <w:r w:rsidR="00FE59D0" w:rsidRPr="000320BA">
        <w:rPr>
          <w:rFonts w:ascii="Calibri" w:hAnsi="Calibri" w:cs="Calibri"/>
          <w:i/>
          <w:sz w:val="22"/>
          <w:szCs w:val="22"/>
        </w:rPr>
        <w:t>tysiąc</w:t>
      </w:r>
      <w:r w:rsidR="00166F3F" w:rsidRPr="000320BA">
        <w:rPr>
          <w:rFonts w:ascii="Calibri" w:hAnsi="Calibri" w:cs="Calibri"/>
          <w:i/>
          <w:sz w:val="22"/>
          <w:szCs w:val="22"/>
        </w:rPr>
        <w:t>e</w:t>
      </w:r>
      <w:r w:rsidRPr="000320BA">
        <w:rPr>
          <w:rFonts w:ascii="Calibri" w:hAnsi="Calibri" w:cs="Calibri"/>
          <w:i/>
          <w:sz w:val="22"/>
          <w:szCs w:val="22"/>
        </w:rPr>
        <w:t xml:space="preserve"> </w:t>
      </w:r>
      <w:r w:rsidR="000320BA">
        <w:rPr>
          <w:rFonts w:ascii="Calibri" w:hAnsi="Calibri" w:cs="Calibri"/>
          <w:i/>
          <w:sz w:val="22"/>
          <w:szCs w:val="22"/>
        </w:rPr>
        <w:t xml:space="preserve">pięćset </w:t>
      </w:r>
      <w:r w:rsidRPr="000320BA">
        <w:rPr>
          <w:rFonts w:ascii="Calibri" w:hAnsi="Calibri" w:cs="Calibri"/>
          <w:i/>
          <w:sz w:val="22"/>
          <w:szCs w:val="22"/>
        </w:rPr>
        <w:t xml:space="preserve">złotych </w:t>
      </w:r>
      <w:r w:rsidR="00825EE3" w:rsidRPr="000320BA">
        <w:rPr>
          <w:rFonts w:ascii="Calibri" w:hAnsi="Calibri" w:cs="Calibri"/>
          <w:i/>
          <w:sz w:val="22"/>
          <w:szCs w:val="22"/>
        </w:rPr>
        <w:t>zero groszy</w:t>
      </w:r>
      <w:r w:rsidRPr="000320BA">
        <w:rPr>
          <w:rFonts w:ascii="Calibri" w:hAnsi="Calibri" w:cs="Calibri"/>
          <w:i/>
          <w:sz w:val="22"/>
          <w:szCs w:val="22"/>
        </w:rPr>
        <w:t xml:space="preserve">) </w:t>
      </w:r>
      <w:r w:rsidRPr="000320BA">
        <w:rPr>
          <w:rFonts w:ascii="Calibri" w:hAnsi="Calibri" w:cs="Calibri"/>
          <w:sz w:val="22"/>
          <w:szCs w:val="22"/>
        </w:rPr>
        <w:t xml:space="preserve">zostało wniesione w dniu ___ / ___ / _____ </w:t>
      </w:r>
      <w:r w:rsidRPr="000320BA">
        <w:rPr>
          <w:rFonts w:ascii="Calibri" w:hAnsi="Calibri" w:cs="Calibri"/>
          <w:i/>
          <w:sz w:val="22"/>
          <w:szCs w:val="22"/>
        </w:rPr>
        <w:t>(</w:t>
      </w:r>
      <w:proofErr w:type="spellStart"/>
      <w:r w:rsidRPr="000320BA">
        <w:rPr>
          <w:rFonts w:ascii="Calibri" w:hAnsi="Calibri" w:cs="Calibri"/>
          <w:i/>
          <w:sz w:val="22"/>
          <w:szCs w:val="22"/>
        </w:rPr>
        <w:t>dd</w:t>
      </w:r>
      <w:proofErr w:type="spellEnd"/>
      <w:r w:rsidRPr="000320BA">
        <w:rPr>
          <w:rFonts w:ascii="Calibri" w:hAnsi="Calibri" w:cs="Calibri"/>
          <w:i/>
          <w:sz w:val="22"/>
          <w:szCs w:val="22"/>
        </w:rPr>
        <w:t>/mm/</w:t>
      </w:r>
      <w:proofErr w:type="spellStart"/>
      <w:r w:rsidRPr="000320BA">
        <w:rPr>
          <w:rFonts w:ascii="Calibri" w:hAnsi="Calibri" w:cs="Calibri"/>
          <w:i/>
          <w:sz w:val="22"/>
          <w:szCs w:val="22"/>
        </w:rPr>
        <w:t>rrrr</w:t>
      </w:r>
      <w:proofErr w:type="spellEnd"/>
      <w:r w:rsidRPr="000320BA">
        <w:rPr>
          <w:rFonts w:ascii="Calibri" w:hAnsi="Calibri" w:cs="Calibri"/>
          <w:i/>
          <w:sz w:val="22"/>
          <w:szCs w:val="22"/>
        </w:rPr>
        <w:t xml:space="preserve">)  </w:t>
      </w:r>
      <w:r w:rsidRPr="000320BA">
        <w:rPr>
          <w:rFonts w:ascii="Calibri" w:hAnsi="Calibri" w:cs="Calibri"/>
          <w:sz w:val="22"/>
          <w:szCs w:val="22"/>
        </w:rPr>
        <w:t xml:space="preserve">w formie: przelew na konto*/ gwarancja ubezpieczeniowa* / gwarancja bankowa* / inna (jaka?) ……………………            </w:t>
      </w:r>
      <w:r w:rsidRPr="000320BA">
        <w:rPr>
          <w:rFonts w:ascii="Calibri" w:hAnsi="Calibri" w:cs="Calibri"/>
          <w:i/>
          <w:sz w:val="22"/>
          <w:szCs w:val="22"/>
        </w:rPr>
        <w:t>* niewłaściwe skreślić</w:t>
      </w:r>
    </w:p>
    <w:p w14:paraId="03587231" w14:textId="77777777" w:rsidR="005F0190" w:rsidRPr="000B6041" w:rsidRDefault="005F0190" w:rsidP="005F0190">
      <w:pPr>
        <w:pStyle w:val="Tekstpodstawowywcity"/>
        <w:spacing w:after="0" w:line="240" w:lineRule="auto"/>
        <w:ind w:left="675"/>
        <w:rPr>
          <w:rFonts w:cstheme="minorHAnsi"/>
        </w:rPr>
      </w:pPr>
      <w:r w:rsidRPr="000B6041">
        <w:rPr>
          <w:rFonts w:cstheme="minorHAnsi"/>
        </w:rPr>
        <w:t>Wpłacone wadium należy zwrócić na konto nr: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"/>
        <w:gridCol w:w="317"/>
        <w:gridCol w:w="317"/>
        <w:gridCol w:w="317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  <w:gridCol w:w="318"/>
      </w:tblGrid>
      <w:tr w:rsidR="005F0190" w:rsidRPr="000B6041" w14:paraId="25188C53" w14:textId="77777777" w:rsidTr="009B7E5B">
        <w:trPr>
          <w:trHeight w:val="398"/>
        </w:trPr>
        <w:tc>
          <w:tcPr>
            <w:tcW w:w="360" w:type="dxa"/>
            <w:shd w:val="clear" w:color="auto" w:fill="auto"/>
          </w:tcPr>
          <w:p w14:paraId="73216B9C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642A2725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2CB0CD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0D8773B4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206E81F5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4A7C4502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1C702FA0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6DFD50F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23FD6250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4AB163F0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1253D5F7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35442E29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ABB509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3D4CE174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4971E80C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31DFE416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753DDDA8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16D62AD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3C6F6F60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1A107844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04E279A3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7F6106C7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84DF2B5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7164F1AD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48987794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1C303AD1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right w:val="single" w:sz="4" w:space="0" w:color="auto"/>
            </w:tcBorders>
            <w:shd w:val="clear" w:color="auto" w:fill="auto"/>
          </w:tcPr>
          <w:p w14:paraId="014D136F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4EF42F3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tcBorders>
              <w:left w:val="single" w:sz="4" w:space="0" w:color="auto"/>
            </w:tcBorders>
            <w:shd w:val="clear" w:color="auto" w:fill="auto"/>
          </w:tcPr>
          <w:p w14:paraId="69E80B8A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060F995E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1F7B526A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60" w:type="dxa"/>
            <w:shd w:val="clear" w:color="auto" w:fill="auto"/>
          </w:tcPr>
          <w:p w14:paraId="591566E0" w14:textId="77777777" w:rsidR="005F0190" w:rsidRPr="000B6041" w:rsidRDefault="005F0190" w:rsidP="009B7E5B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74C86A28" w14:textId="0941C301" w:rsidR="00625E95" w:rsidRPr="000B6041" w:rsidRDefault="005F0190" w:rsidP="00625E95">
      <w:pPr>
        <w:pStyle w:val="Tekstpodstawowywcity"/>
        <w:spacing w:after="0" w:line="240" w:lineRule="auto"/>
        <w:jc w:val="center"/>
        <w:rPr>
          <w:rFonts w:cstheme="minorHAnsi"/>
          <w:b/>
          <w:bCs/>
          <w:i/>
          <w:iCs/>
          <w:sz w:val="16"/>
        </w:rPr>
      </w:pPr>
      <w:r w:rsidRPr="000B6041">
        <w:rPr>
          <w:rFonts w:cstheme="minorHAnsi"/>
          <w:b/>
          <w:bCs/>
          <w:i/>
          <w:iCs/>
          <w:sz w:val="16"/>
        </w:rPr>
        <w:t>/wypełnia wykonawca, który wadium złożył w formie przelewu na konto. W pozostałych przypadkach należy wpisać „nie dotyczy”/</w:t>
      </w:r>
    </w:p>
    <w:p w14:paraId="3AE2BDCD" w14:textId="77777777" w:rsidR="00166F3F" w:rsidRPr="000320BA" w:rsidRDefault="00166F3F" w:rsidP="00625E95">
      <w:pPr>
        <w:pStyle w:val="Tekstpodstawowywcity"/>
        <w:spacing w:after="0" w:line="240" w:lineRule="auto"/>
        <w:jc w:val="center"/>
        <w:rPr>
          <w:rFonts w:cstheme="minorHAnsi"/>
          <w:b/>
          <w:bCs/>
          <w:i/>
          <w:iCs/>
          <w:sz w:val="10"/>
          <w:szCs w:val="10"/>
        </w:rPr>
      </w:pPr>
    </w:p>
    <w:p w14:paraId="7CC24763" w14:textId="073F7A3E" w:rsidR="00C53492" w:rsidRPr="000B6041" w:rsidRDefault="00C53492" w:rsidP="00095DD6">
      <w:pPr>
        <w:pStyle w:val="Tekstpodstawowywcity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0B6041">
        <w:rPr>
          <w:rFonts w:eastAsia="Times New Roman" w:cstheme="minorHAnsi"/>
          <w:b/>
          <w:lang w:eastAsia="pl-PL"/>
        </w:rPr>
        <w:t>Oświadczamy</w:t>
      </w:r>
      <w:r w:rsidRPr="000B6041">
        <w:rPr>
          <w:rFonts w:eastAsia="Times New Roman" w:cstheme="minorHAnsi"/>
          <w:lang w:eastAsia="pl-PL"/>
        </w:rPr>
        <w:t xml:space="preserve">, że przedmiot zamówienia został przedstawiony przez Zamawiającego w sposób jednoznaczny </w:t>
      </w:r>
      <w:r w:rsidR="00445225">
        <w:rPr>
          <w:rFonts w:eastAsia="Times New Roman" w:cstheme="minorHAnsi"/>
          <w:lang w:eastAsia="pl-PL"/>
        </w:rPr>
        <w:br/>
      </w:r>
      <w:r w:rsidRPr="000B6041">
        <w:rPr>
          <w:rFonts w:eastAsia="Times New Roman" w:cstheme="minorHAnsi"/>
          <w:lang w:eastAsia="pl-PL"/>
        </w:rPr>
        <w:t xml:space="preserve">i wyczerpujący, z uwzględnieniem jego zakresu, za pomocą dokładnych i zrozumiałych określeń, a składając niniejszą ofertę uwzględnione zostały przez/e nas/mnie wszystkie wymagania i okoliczności mogące mieć wpływ na jej cenę i pozostałą treść oraz, że </w:t>
      </w:r>
      <w:r w:rsidRPr="000B6041">
        <w:rPr>
          <w:rFonts w:cstheme="minorHAnsi"/>
        </w:rPr>
        <w:t>uważamy się za związanych niniejszą ofertą zgodnie z art. 99 ustawy z dnia 11 września 2019 r. Prawo zamówień publicznych (Dz.U. z 202</w:t>
      </w:r>
      <w:r w:rsidR="000C6E9F">
        <w:rPr>
          <w:rFonts w:cstheme="minorHAnsi"/>
        </w:rPr>
        <w:t>4</w:t>
      </w:r>
      <w:r w:rsidRPr="000B6041">
        <w:rPr>
          <w:rFonts w:cstheme="minorHAnsi"/>
        </w:rPr>
        <w:t xml:space="preserve"> r. poz. </w:t>
      </w:r>
      <w:r w:rsidR="000C6E9F">
        <w:rPr>
          <w:rFonts w:cstheme="minorHAnsi"/>
        </w:rPr>
        <w:t>1320 j.t.</w:t>
      </w:r>
      <w:r w:rsidR="000320BA">
        <w:rPr>
          <w:rFonts w:cstheme="minorHAnsi"/>
        </w:rPr>
        <w:t xml:space="preserve"> ze zm.</w:t>
      </w:r>
      <w:r w:rsidRPr="000B6041">
        <w:rPr>
          <w:rFonts w:cstheme="minorHAnsi"/>
        </w:rPr>
        <w:t xml:space="preserve">) tzn. przez </w:t>
      </w:r>
      <w:r w:rsidRPr="000B6041">
        <w:rPr>
          <w:rFonts w:cstheme="minorHAnsi"/>
          <w:b/>
        </w:rPr>
        <w:t xml:space="preserve">30 dni </w:t>
      </w:r>
      <w:r w:rsidRPr="000B6041">
        <w:rPr>
          <w:rFonts w:cstheme="minorHAnsi"/>
        </w:rPr>
        <w:t>od upływu ostatecznego terminu składania ofert.</w:t>
      </w:r>
    </w:p>
    <w:p w14:paraId="44398D50" w14:textId="77777777" w:rsidR="00C53492" w:rsidRPr="000B6041" w:rsidRDefault="00C53492" w:rsidP="00C53492">
      <w:pPr>
        <w:pStyle w:val="Tekstpodstawowywcity"/>
        <w:spacing w:after="0" w:line="240" w:lineRule="auto"/>
        <w:jc w:val="center"/>
        <w:rPr>
          <w:rFonts w:cstheme="minorHAnsi"/>
          <w:b/>
          <w:bCs/>
          <w:i/>
          <w:iCs/>
          <w:sz w:val="10"/>
          <w:szCs w:val="10"/>
        </w:rPr>
      </w:pPr>
    </w:p>
    <w:p w14:paraId="6EEF02B6" w14:textId="5EE67810" w:rsidR="00C53492" w:rsidRPr="000B6041" w:rsidRDefault="00C53492" w:rsidP="00095DD6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B6041">
        <w:rPr>
          <w:rFonts w:cstheme="minorHAnsi"/>
          <w:b/>
        </w:rPr>
        <w:t xml:space="preserve">Oświadczam(y), że </w:t>
      </w:r>
      <w:r w:rsidRPr="000B6041">
        <w:rPr>
          <w:rFonts w:cstheme="minorHAnsi"/>
        </w:rPr>
        <w:t>w cenie oferty zostały uwzględnione wszystkie koszty wykonania zamówienia i realizacji przyszłego świadczenia umownego i oferta nie stanowi czynu nieuczciwej konkurencji, zgodnie z art. 226 ust. 1 pkt 7 ustawy z dnia 11 września 2019 r. – Prawo zamówień publicznych (Dz.U. z 202</w:t>
      </w:r>
      <w:r w:rsidR="000C6E9F">
        <w:rPr>
          <w:rFonts w:cstheme="minorHAnsi"/>
        </w:rPr>
        <w:t>4</w:t>
      </w:r>
      <w:r w:rsidRPr="000B6041">
        <w:rPr>
          <w:rFonts w:cstheme="minorHAnsi"/>
        </w:rPr>
        <w:t xml:space="preserve"> r., poz. </w:t>
      </w:r>
      <w:r w:rsidR="000C6E9F">
        <w:rPr>
          <w:rFonts w:cstheme="minorHAnsi"/>
        </w:rPr>
        <w:t>1320 j.t.</w:t>
      </w:r>
      <w:r w:rsidR="000320BA">
        <w:rPr>
          <w:rFonts w:cstheme="minorHAnsi"/>
        </w:rPr>
        <w:t xml:space="preserve"> ze zm.</w:t>
      </w:r>
      <w:r w:rsidRPr="000B6041">
        <w:rPr>
          <w:rFonts w:cstheme="minorHAnsi"/>
        </w:rPr>
        <w:t>).</w:t>
      </w:r>
    </w:p>
    <w:p w14:paraId="6247F959" w14:textId="77777777" w:rsidR="00C53492" w:rsidRPr="000B6041" w:rsidRDefault="00C53492" w:rsidP="00C53492">
      <w:pPr>
        <w:pStyle w:val="Tekstpodstawowywcity"/>
        <w:spacing w:after="0" w:line="240" w:lineRule="auto"/>
        <w:ind w:left="426"/>
        <w:jc w:val="both"/>
        <w:rPr>
          <w:rFonts w:cstheme="minorHAnsi"/>
          <w:sz w:val="10"/>
          <w:szCs w:val="10"/>
        </w:rPr>
      </w:pPr>
    </w:p>
    <w:p w14:paraId="7E35C7A2" w14:textId="77777777" w:rsidR="00C53492" w:rsidRPr="000B6041" w:rsidRDefault="00C53492" w:rsidP="00095DD6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B6041">
        <w:rPr>
          <w:rFonts w:cstheme="minorHAnsi"/>
          <w:b/>
        </w:rPr>
        <w:t>Oświadczam(y)</w:t>
      </w:r>
      <w:r w:rsidRPr="000B6041">
        <w:rPr>
          <w:rFonts w:cstheme="minorHAnsi"/>
        </w:rPr>
        <w:t>, że zapoznaliśmy się z warunkami przystąpienia do postępowania o udzielenie zamówienia, określonymi w SWZ i nie wnosimy do nich żadnych zastrzeżeń oraz uzyskaliśmy niezbędne informacje do przygotowania oferty.</w:t>
      </w:r>
    </w:p>
    <w:p w14:paraId="70389F2A" w14:textId="77777777" w:rsidR="00C53492" w:rsidRPr="000B6041" w:rsidRDefault="00C53492" w:rsidP="00C53492">
      <w:pPr>
        <w:pStyle w:val="Tekstpodstawowywcity"/>
        <w:spacing w:after="0" w:line="240" w:lineRule="auto"/>
        <w:ind w:left="0"/>
        <w:jc w:val="both"/>
        <w:rPr>
          <w:rFonts w:cstheme="minorHAnsi"/>
          <w:sz w:val="10"/>
          <w:szCs w:val="10"/>
        </w:rPr>
      </w:pPr>
    </w:p>
    <w:p w14:paraId="473EFE47" w14:textId="47E3D3B7" w:rsidR="00C53492" w:rsidRPr="000B6041" w:rsidRDefault="00C53492" w:rsidP="00095DD6">
      <w:pPr>
        <w:pStyle w:val="Tekstpodstawowywcity"/>
        <w:numPr>
          <w:ilvl w:val="0"/>
          <w:numId w:val="2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B6041">
        <w:rPr>
          <w:rFonts w:cstheme="minorHAnsi"/>
          <w:b/>
        </w:rPr>
        <w:t>Oświadczam(y)</w:t>
      </w:r>
      <w:r w:rsidRPr="000B6041">
        <w:rPr>
          <w:rFonts w:cstheme="minorHAnsi"/>
        </w:rPr>
        <w:t xml:space="preserve">, że zapoznaliśmy się z treścią projektu umowy, którą akceptujemy i zobowiązujemy się do zawarcia umowy z Zamawiającym, w miejscu i terminie wskazanym przez Zamawiającego. Ponadto akceptujemy fakt </w:t>
      </w:r>
      <w:r w:rsidRPr="000B6041">
        <w:rPr>
          <w:rFonts w:cstheme="minorHAnsi"/>
        </w:rPr>
        <w:lastRenderedPageBreak/>
        <w:t>konieczności podpisania umowy powierzenia przetwarzania danych osobowych z odpowiednim użytkownikiem przedmiotu zamówienia w Zadaniu, w ramach którego zawierana będzie umowa o zamówienie.</w:t>
      </w:r>
    </w:p>
    <w:p w14:paraId="56ADB28C" w14:textId="77777777" w:rsidR="00C53492" w:rsidRPr="000B6041" w:rsidRDefault="00C53492" w:rsidP="00C53492">
      <w:pPr>
        <w:pStyle w:val="Default"/>
        <w:suppressAutoHyphens/>
        <w:autoSpaceDE/>
        <w:autoSpaceDN/>
        <w:adjustRightInd/>
        <w:ind w:left="426"/>
        <w:jc w:val="both"/>
        <w:rPr>
          <w:rFonts w:asciiTheme="minorHAnsi" w:hAnsiTheme="minorHAnsi" w:cstheme="minorHAnsi"/>
          <w:sz w:val="10"/>
          <w:szCs w:val="10"/>
        </w:rPr>
      </w:pPr>
    </w:p>
    <w:p w14:paraId="60A78D02" w14:textId="77777777" w:rsidR="00C53492" w:rsidRPr="000B6041" w:rsidRDefault="00C53492" w:rsidP="00095DD6">
      <w:pPr>
        <w:pStyle w:val="Default"/>
        <w:numPr>
          <w:ilvl w:val="0"/>
          <w:numId w:val="2"/>
        </w:numPr>
        <w:suppressAutoHyphens/>
        <w:autoSpaceDE/>
        <w:autoSpaceDN/>
        <w:adjustRightInd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b/>
          <w:bCs/>
          <w:sz w:val="22"/>
          <w:szCs w:val="22"/>
        </w:rPr>
        <w:t>Oświadczam</w:t>
      </w:r>
      <w:r w:rsidRPr="000B6041">
        <w:rPr>
          <w:rFonts w:asciiTheme="minorHAnsi" w:hAnsiTheme="minorHAnsi" w:cstheme="minorHAnsi"/>
          <w:b/>
          <w:sz w:val="22"/>
          <w:szCs w:val="22"/>
        </w:rPr>
        <w:t>(y)</w:t>
      </w:r>
      <w:r w:rsidRPr="000B6041">
        <w:rPr>
          <w:rFonts w:asciiTheme="minorHAnsi" w:hAnsiTheme="minorHAnsi" w:cstheme="minorHAnsi"/>
          <w:sz w:val="22"/>
          <w:szCs w:val="22"/>
        </w:rPr>
        <w:t xml:space="preserve">, że </w:t>
      </w:r>
      <w:r w:rsidRPr="000B6041">
        <w:rPr>
          <w:rFonts w:asciiTheme="minorHAnsi" w:hAnsiTheme="minorHAnsi" w:cstheme="minorHAnsi"/>
          <w:i/>
          <w:color w:val="5B9BD5" w:themeColor="accent5"/>
        </w:rPr>
        <w:t>*</w:t>
      </w:r>
      <w:r w:rsidRPr="000B6041">
        <w:rPr>
          <w:rFonts w:asciiTheme="minorHAnsi" w:hAnsiTheme="minorHAnsi" w:cstheme="minorHAnsi"/>
          <w:sz w:val="22"/>
          <w:szCs w:val="22"/>
        </w:rPr>
        <w:t xml:space="preserve">samodzielnie spełniam(y) warunki udziału w niniejszym postępowaniu / </w:t>
      </w:r>
      <w:r w:rsidRPr="000B6041">
        <w:rPr>
          <w:rFonts w:asciiTheme="minorHAnsi" w:hAnsiTheme="minorHAnsi" w:cstheme="minorHAnsi"/>
          <w:i/>
          <w:color w:val="5B9BD5" w:themeColor="accent5"/>
        </w:rPr>
        <w:t>*</w:t>
      </w:r>
      <w:r w:rsidRPr="000B6041">
        <w:rPr>
          <w:rFonts w:asciiTheme="minorHAnsi" w:hAnsiTheme="minorHAnsi" w:cstheme="minorHAnsi"/>
          <w:sz w:val="22"/>
          <w:szCs w:val="22"/>
        </w:rPr>
        <w:t xml:space="preserve">na potrzeby niniejszego zamówienia, w celu wykazania spełniania warunków udziału w postępowaniu, korzystamy </w:t>
      </w:r>
      <w:r w:rsidRPr="000B6041">
        <w:rPr>
          <w:rFonts w:asciiTheme="minorHAnsi" w:hAnsiTheme="minorHAnsi" w:cstheme="minorHAnsi"/>
          <w:sz w:val="22"/>
          <w:szCs w:val="22"/>
        </w:rPr>
        <w:br/>
        <w:t xml:space="preserve">z zasobów podmiotu, który udostępni nam zasoby w nw. zakresie: * </w:t>
      </w:r>
    </w:p>
    <w:p w14:paraId="16D97200" w14:textId="77777777" w:rsidR="00C53492" w:rsidRPr="000B6041" w:rsidRDefault="00C53492" w:rsidP="00C53492">
      <w:pPr>
        <w:pStyle w:val="Akapitzlist"/>
        <w:ind w:left="426"/>
        <w:jc w:val="both"/>
        <w:rPr>
          <w:rFonts w:cstheme="minorHAnsi"/>
          <w:i/>
          <w:color w:val="5B9BD5" w:themeColor="accent5"/>
        </w:rPr>
      </w:pPr>
      <w:r w:rsidRPr="000B6041">
        <w:rPr>
          <w:rFonts w:cstheme="minorHAnsi"/>
          <w:i/>
          <w:color w:val="5B9BD5" w:themeColor="accent5"/>
        </w:rPr>
        <w:t>* niewłaściwe skreślić</w:t>
      </w:r>
    </w:p>
    <w:p w14:paraId="2EF72F89" w14:textId="77777777" w:rsidR="00C53492" w:rsidRPr="000B6041" w:rsidRDefault="00C53492" w:rsidP="00C53492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cstheme="minorHAnsi"/>
          <w:i/>
          <w:sz w:val="20"/>
        </w:rPr>
      </w:pPr>
      <w:r w:rsidRPr="000B6041">
        <w:rPr>
          <w:rFonts w:cstheme="minorHAnsi"/>
          <w:i/>
          <w:sz w:val="20"/>
        </w:rPr>
        <w:t>Wykonawca wypełnia w przypadku korzystania z zasobów innego podmiotu tzw. Podmiotu udostępniającego zasoby.</w:t>
      </w:r>
    </w:p>
    <w:p w14:paraId="5BE763D3" w14:textId="77777777" w:rsidR="00C53492" w:rsidRPr="000B6041" w:rsidRDefault="00C53492" w:rsidP="00C53492">
      <w:pPr>
        <w:pStyle w:val="Akapitzlist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ind w:left="426"/>
        <w:jc w:val="both"/>
        <w:rPr>
          <w:rFonts w:cstheme="minorHAnsi"/>
          <w:i/>
          <w:sz w:val="20"/>
          <w:szCs w:val="16"/>
        </w:rPr>
      </w:pPr>
      <w:r w:rsidRPr="000B6041">
        <w:rPr>
          <w:rFonts w:cstheme="minorHAnsi"/>
          <w:b/>
          <w:bCs/>
          <w:i/>
          <w:sz w:val="20"/>
          <w:szCs w:val="16"/>
        </w:rPr>
        <w:t>Zamawiający żąda wskazania zakresu zasobów</w:t>
      </w:r>
      <w:r w:rsidRPr="000B6041">
        <w:rPr>
          <w:rFonts w:cstheme="minorHAnsi"/>
          <w:i/>
          <w:sz w:val="20"/>
          <w:szCs w:val="16"/>
        </w:rPr>
        <w:t>.</w:t>
      </w:r>
    </w:p>
    <w:tbl>
      <w:tblPr>
        <w:tblW w:w="0" w:type="auto"/>
        <w:tblInd w:w="5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698"/>
        <w:gridCol w:w="5224"/>
      </w:tblGrid>
      <w:tr w:rsidR="00C53492" w:rsidRPr="000B6041" w14:paraId="7E9A3539" w14:textId="77777777" w:rsidTr="00BC434A">
        <w:tc>
          <w:tcPr>
            <w:tcW w:w="4768" w:type="dxa"/>
            <w:tcMar>
              <w:left w:w="108" w:type="dxa"/>
            </w:tcMar>
          </w:tcPr>
          <w:p w14:paraId="56ED7350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0B6041">
              <w:rPr>
                <w:rFonts w:asciiTheme="minorHAnsi" w:hAnsiTheme="minorHAnsi" w:cstheme="minorHAnsi"/>
                <w:sz w:val="22"/>
                <w:szCs w:val="20"/>
              </w:rPr>
              <w:t xml:space="preserve"> Zakres zasobów</w:t>
            </w:r>
          </w:p>
        </w:tc>
        <w:tc>
          <w:tcPr>
            <w:tcW w:w="5303" w:type="dxa"/>
            <w:tcMar>
              <w:left w:w="108" w:type="dxa"/>
            </w:tcMar>
          </w:tcPr>
          <w:p w14:paraId="6E6D9FD9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  <w:r w:rsidRPr="000B6041">
              <w:rPr>
                <w:rFonts w:asciiTheme="minorHAnsi" w:hAnsiTheme="minorHAnsi" w:cstheme="minorHAnsi"/>
                <w:sz w:val="22"/>
                <w:szCs w:val="20"/>
              </w:rPr>
              <w:t>Nazwa Podmiotu</w:t>
            </w:r>
          </w:p>
        </w:tc>
      </w:tr>
      <w:tr w:rsidR="00C53492" w:rsidRPr="000B6041" w14:paraId="5B7ADD43" w14:textId="77777777" w:rsidTr="00BC434A">
        <w:tc>
          <w:tcPr>
            <w:tcW w:w="4768" w:type="dxa"/>
            <w:tcMar>
              <w:left w:w="108" w:type="dxa"/>
            </w:tcMar>
          </w:tcPr>
          <w:p w14:paraId="7CF8D366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70D2EE75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6712E8D3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  <w:tr w:rsidR="00C53492" w:rsidRPr="000B6041" w14:paraId="43013542" w14:textId="77777777" w:rsidTr="00BC434A">
        <w:tc>
          <w:tcPr>
            <w:tcW w:w="4768" w:type="dxa"/>
            <w:tcMar>
              <w:left w:w="108" w:type="dxa"/>
            </w:tcMar>
          </w:tcPr>
          <w:p w14:paraId="138741CA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  <w:p w14:paraId="46F38BD1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  <w:tc>
          <w:tcPr>
            <w:tcW w:w="5303" w:type="dxa"/>
            <w:tcMar>
              <w:left w:w="108" w:type="dxa"/>
            </w:tcMar>
          </w:tcPr>
          <w:p w14:paraId="0847BBED" w14:textId="77777777" w:rsidR="00C53492" w:rsidRPr="000B6041" w:rsidRDefault="00C53492" w:rsidP="00BC434A">
            <w:pPr>
              <w:pStyle w:val="Default"/>
              <w:rPr>
                <w:rFonts w:asciiTheme="minorHAnsi" w:hAnsiTheme="minorHAnsi" w:cstheme="minorHAnsi"/>
                <w:sz w:val="22"/>
                <w:szCs w:val="20"/>
              </w:rPr>
            </w:pPr>
          </w:p>
        </w:tc>
      </w:tr>
    </w:tbl>
    <w:p w14:paraId="20650DBB" w14:textId="77777777" w:rsidR="00C53492" w:rsidRPr="000B6041" w:rsidRDefault="00C53492" w:rsidP="00C53492">
      <w:pPr>
        <w:pStyle w:val="Default"/>
        <w:ind w:left="426"/>
        <w:rPr>
          <w:rFonts w:asciiTheme="minorHAnsi" w:hAnsiTheme="minorHAnsi" w:cstheme="minorHAnsi"/>
          <w:sz w:val="10"/>
          <w:szCs w:val="10"/>
        </w:rPr>
      </w:pPr>
    </w:p>
    <w:p w14:paraId="7E8AFFAA" w14:textId="77777777" w:rsidR="00C53492" w:rsidRPr="000B6041" w:rsidRDefault="00C53492" w:rsidP="00095DD6">
      <w:pPr>
        <w:pStyle w:val="Akapitzlist"/>
        <w:numPr>
          <w:ilvl w:val="0"/>
          <w:numId w:val="2"/>
        </w:numPr>
        <w:suppressAutoHyphens/>
        <w:spacing w:after="0"/>
        <w:ind w:left="425" w:hanging="357"/>
        <w:jc w:val="both"/>
        <w:rPr>
          <w:rFonts w:cstheme="minorHAnsi"/>
          <w:b/>
          <w:bCs/>
        </w:rPr>
      </w:pPr>
      <w:r w:rsidRPr="000B6041">
        <w:rPr>
          <w:rFonts w:cstheme="minorHAnsi"/>
          <w:b/>
          <w:bCs/>
        </w:rPr>
        <w:t>Informuję/Informujemy</w:t>
      </w:r>
      <w:r w:rsidRPr="000B6041">
        <w:rPr>
          <w:rFonts w:cstheme="minorHAnsi"/>
        </w:rPr>
        <w:t xml:space="preserve">, że: </w:t>
      </w:r>
      <w:r w:rsidRPr="000B6041">
        <w:rPr>
          <w:rFonts w:cstheme="minorHAnsi"/>
          <w:b/>
          <w:bCs/>
        </w:rPr>
        <w:t xml:space="preserve">** </w:t>
      </w:r>
    </w:p>
    <w:p w14:paraId="357F2534" w14:textId="77777777" w:rsidR="00C53492" w:rsidRPr="000B6041" w:rsidRDefault="00C53492" w:rsidP="00C53492">
      <w:pPr>
        <w:pStyle w:val="Default"/>
        <w:numPr>
          <w:ilvl w:val="0"/>
          <w:numId w:val="8"/>
        </w:numPr>
        <w:suppressAutoHyphens/>
        <w:autoSpaceDE/>
        <w:autoSpaceDN/>
        <w:adjustRightInd/>
        <w:spacing w:after="18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i/>
          <w:color w:val="5B9BD5" w:themeColor="accent5"/>
        </w:rPr>
        <w:t>*</w:t>
      </w:r>
      <w:r w:rsidRPr="000B6041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0B6041">
        <w:rPr>
          <w:rFonts w:asciiTheme="minorHAnsi" w:hAnsiTheme="minorHAnsi" w:cstheme="minorHAnsi"/>
          <w:sz w:val="22"/>
          <w:szCs w:val="22"/>
          <w:u w:val="single"/>
        </w:rPr>
        <w:t>nie będzie</w:t>
      </w:r>
      <w:r w:rsidRPr="000B6041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podatkowego, </w:t>
      </w:r>
    </w:p>
    <w:p w14:paraId="69C30CE3" w14:textId="0F24B7F7" w:rsidR="00C53492" w:rsidRPr="000B6041" w:rsidRDefault="00C53492" w:rsidP="00C53492">
      <w:pPr>
        <w:pStyle w:val="Default"/>
        <w:numPr>
          <w:ilvl w:val="0"/>
          <w:numId w:val="8"/>
        </w:numPr>
        <w:suppressAutoHyphens/>
        <w:autoSpaceDE/>
        <w:autoSpaceDN/>
        <w:adjustRightInd/>
        <w:spacing w:after="18"/>
        <w:ind w:left="714" w:hanging="357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i/>
          <w:color w:val="5B9BD5" w:themeColor="accent5"/>
        </w:rPr>
        <w:t>*</w:t>
      </w:r>
      <w:r w:rsidRPr="000B6041">
        <w:rPr>
          <w:rFonts w:asciiTheme="minorHAnsi" w:hAnsiTheme="minorHAnsi" w:cstheme="minorHAnsi"/>
          <w:sz w:val="22"/>
          <w:szCs w:val="22"/>
        </w:rPr>
        <w:t xml:space="preserve">wybór oferty </w:t>
      </w:r>
      <w:r w:rsidRPr="000B6041">
        <w:rPr>
          <w:rFonts w:asciiTheme="minorHAnsi" w:hAnsiTheme="minorHAnsi" w:cstheme="minorHAnsi"/>
          <w:sz w:val="22"/>
          <w:szCs w:val="22"/>
          <w:u w:val="single"/>
        </w:rPr>
        <w:t>będzie</w:t>
      </w:r>
      <w:r w:rsidRPr="000B6041">
        <w:rPr>
          <w:rFonts w:asciiTheme="minorHAnsi" w:hAnsiTheme="minorHAnsi" w:cstheme="minorHAnsi"/>
          <w:sz w:val="22"/>
          <w:szCs w:val="22"/>
        </w:rPr>
        <w:t xml:space="preserve"> prowadzić do powstania u Zamawiającego obowiązku podatkowego w odniesieniu do następujących towarów/usług</w:t>
      </w:r>
      <w:r w:rsidRPr="000B6041">
        <w:rPr>
          <w:rFonts w:asciiTheme="minorHAnsi" w:hAnsiTheme="minorHAnsi" w:cstheme="minorHAnsi"/>
          <w:color w:val="5B9BD5" w:themeColor="accent5"/>
          <w:sz w:val="22"/>
          <w:szCs w:val="22"/>
        </w:rPr>
        <w:t>*</w:t>
      </w:r>
      <w:r w:rsidRPr="000B60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D247DD" w14:textId="77777777" w:rsidR="00C53492" w:rsidRPr="000B6041" w:rsidRDefault="00C53492" w:rsidP="00C53492">
      <w:pPr>
        <w:pStyle w:val="Default"/>
        <w:spacing w:after="18"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-___________________________________________________________</w:t>
      </w:r>
    </w:p>
    <w:p w14:paraId="701BDC99" w14:textId="77777777" w:rsidR="00C53492" w:rsidRPr="000B6041" w:rsidRDefault="00C53492" w:rsidP="00C53492">
      <w:pPr>
        <w:pStyle w:val="Default"/>
        <w:spacing w:after="18"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-___________________________________________________________</w:t>
      </w:r>
    </w:p>
    <w:p w14:paraId="77EAC866" w14:textId="77777777" w:rsidR="00C53492" w:rsidRPr="000B6041" w:rsidRDefault="00C53492" w:rsidP="00C53492">
      <w:pPr>
        <w:pStyle w:val="Default"/>
        <w:spacing w:after="18" w:line="360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 xml:space="preserve">-___________________________________________________________, </w:t>
      </w:r>
    </w:p>
    <w:p w14:paraId="0516E3C6" w14:textId="77777777" w:rsidR="00C53492" w:rsidRPr="000B6041" w:rsidRDefault="00C53492" w:rsidP="00C53492">
      <w:pPr>
        <w:pStyle w:val="Default"/>
        <w:spacing w:after="18"/>
        <w:ind w:left="72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 xml:space="preserve">których dostawa będzie prowadzić do jego powstania. </w:t>
      </w:r>
    </w:p>
    <w:p w14:paraId="5A2CDA00" w14:textId="77777777" w:rsidR="00C53492" w:rsidRPr="000B6041" w:rsidRDefault="00C53492" w:rsidP="00C53492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Wartość ww. towarów/usług powodująca obowiązek podatkowy u Zamawiającego to:</w:t>
      </w:r>
    </w:p>
    <w:p w14:paraId="05B41F40" w14:textId="77777777" w:rsidR="00C53492" w:rsidRPr="000B6041" w:rsidRDefault="00C53492" w:rsidP="00C53492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 xml:space="preserve"> _________________zł netto. </w:t>
      </w:r>
    </w:p>
    <w:p w14:paraId="6A1F8748" w14:textId="77777777" w:rsidR="00C53492" w:rsidRPr="000B6041" w:rsidRDefault="00C53492" w:rsidP="00C53492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Stawka podatku od towarów i usług, która zgodnie z wiedzą wykonawcy, będzie miała zastosowanie to:</w:t>
      </w:r>
    </w:p>
    <w:p w14:paraId="5695B55D" w14:textId="77777777" w:rsidR="00C53492" w:rsidRPr="000B6041" w:rsidRDefault="00C53492" w:rsidP="00C53492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 xml:space="preserve">___________%. </w:t>
      </w:r>
    </w:p>
    <w:p w14:paraId="485B9351" w14:textId="77777777" w:rsidR="00C53492" w:rsidRPr="000B6041" w:rsidRDefault="00C53492" w:rsidP="00C53492">
      <w:pPr>
        <w:pStyle w:val="Akapitzlist"/>
        <w:spacing w:after="0"/>
        <w:ind w:left="425"/>
        <w:jc w:val="both"/>
        <w:rPr>
          <w:rFonts w:cstheme="minorHAnsi"/>
          <w:i/>
          <w:color w:val="5B9BD5" w:themeColor="accent5"/>
        </w:rPr>
      </w:pPr>
      <w:r w:rsidRPr="000B6041">
        <w:rPr>
          <w:rFonts w:cstheme="minorHAnsi"/>
          <w:i/>
          <w:color w:val="5B9BD5" w:themeColor="accent5"/>
        </w:rPr>
        <w:t>* niewłaściwe skreślić</w:t>
      </w:r>
    </w:p>
    <w:p w14:paraId="7C2F5ECB" w14:textId="77777777" w:rsidR="00C53492" w:rsidRPr="000B6041" w:rsidRDefault="00C53492" w:rsidP="00C53492">
      <w:pPr>
        <w:spacing w:after="0"/>
        <w:rPr>
          <w:rFonts w:cstheme="minorHAnsi"/>
          <w:sz w:val="14"/>
          <w:szCs w:val="12"/>
        </w:rPr>
      </w:pPr>
      <w:r w:rsidRPr="000B6041">
        <w:rPr>
          <w:rFonts w:cstheme="minorHAnsi"/>
          <w:sz w:val="14"/>
          <w:szCs w:val="12"/>
        </w:rPr>
        <w:t>** - dotyczy Wykonawców, których oferty będą generować obowiązek doliczania wartości podatku VAT do wartości netto oferty, tj. w przypadku:</w:t>
      </w:r>
    </w:p>
    <w:p w14:paraId="40547FD1" w14:textId="77777777" w:rsidR="00C53492" w:rsidRPr="000B6041" w:rsidRDefault="00C53492" w:rsidP="00C53492">
      <w:pPr>
        <w:spacing w:after="0"/>
        <w:rPr>
          <w:rFonts w:cstheme="minorHAnsi"/>
          <w:sz w:val="14"/>
          <w:szCs w:val="12"/>
        </w:rPr>
      </w:pPr>
      <w:r w:rsidRPr="000B6041">
        <w:rPr>
          <w:rFonts w:cstheme="minorHAnsi"/>
          <w:sz w:val="14"/>
          <w:szCs w:val="12"/>
        </w:rPr>
        <w:t>− wewnątrzwspólnotowego nabycia towarów,</w:t>
      </w:r>
    </w:p>
    <w:p w14:paraId="04B84853" w14:textId="77777777" w:rsidR="00C53492" w:rsidRPr="000B6041" w:rsidRDefault="00C53492" w:rsidP="00C53492">
      <w:pPr>
        <w:spacing w:after="0"/>
        <w:rPr>
          <w:rFonts w:cstheme="minorHAnsi"/>
          <w:sz w:val="14"/>
          <w:szCs w:val="12"/>
        </w:rPr>
      </w:pPr>
      <w:r w:rsidRPr="000B6041">
        <w:rPr>
          <w:rFonts w:cstheme="minorHAnsi"/>
          <w:sz w:val="14"/>
          <w:szCs w:val="12"/>
        </w:rPr>
        <w:t>− mechanizmu odwróconego obciążenia, o którym mowa w art. 17 ust. 1 pkt 7 ustawy o podatku od towarów i usług,</w:t>
      </w:r>
    </w:p>
    <w:p w14:paraId="2CBB5200" w14:textId="77777777" w:rsidR="00C53492" w:rsidRPr="000B6041" w:rsidRDefault="00C53492" w:rsidP="00C53492">
      <w:pPr>
        <w:spacing w:after="0"/>
        <w:rPr>
          <w:rFonts w:cstheme="minorHAnsi"/>
          <w:sz w:val="14"/>
          <w:szCs w:val="12"/>
        </w:rPr>
      </w:pPr>
      <w:r w:rsidRPr="000B6041">
        <w:rPr>
          <w:rFonts w:cstheme="minorHAnsi"/>
          <w:sz w:val="14"/>
          <w:szCs w:val="12"/>
        </w:rPr>
        <w:t>− importu usług lub importu towarów, z którymi wiąże się obowiązek doliczenia przez zamawiającego przy porównywaniu cen ofertowych podatku VAT.</w:t>
      </w:r>
    </w:p>
    <w:p w14:paraId="2945862B" w14:textId="77777777" w:rsidR="00C53492" w:rsidRPr="000B6041" w:rsidRDefault="00C53492" w:rsidP="00C53492">
      <w:pPr>
        <w:spacing w:after="0"/>
        <w:rPr>
          <w:rFonts w:cstheme="minorHAnsi"/>
          <w:sz w:val="14"/>
          <w:szCs w:val="12"/>
        </w:rPr>
      </w:pPr>
    </w:p>
    <w:p w14:paraId="6B38F3FD" w14:textId="39DE631F" w:rsidR="00C53492" w:rsidRPr="000B6041" w:rsidRDefault="00C53492" w:rsidP="000C6E9F">
      <w:pPr>
        <w:pStyle w:val="Akapitzlist"/>
        <w:numPr>
          <w:ilvl w:val="0"/>
          <w:numId w:val="13"/>
        </w:numPr>
        <w:suppressAutoHyphens/>
        <w:spacing w:after="0"/>
        <w:ind w:left="284" w:hanging="284"/>
        <w:jc w:val="both"/>
        <w:rPr>
          <w:rFonts w:cstheme="minorHAnsi"/>
        </w:rPr>
      </w:pPr>
      <w:r w:rsidRPr="000B6041">
        <w:rPr>
          <w:rFonts w:cstheme="minorHAnsi"/>
          <w:b/>
        </w:rPr>
        <w:t>Oświadczam(y)</w:t>
      </w:r>
      <w:r w:rsidRPr="000B6041">
        <w:rPr>
          <w:rFonts w:cstheme="minorHAnsi"/>
        </w:rPr>
        <w:t>, iż informacje i dokumenty zawarte na stronach nr od ________ do _________ lub w pliku o nazwie ______________________________ stanowią tajemnice przedsiębiorstwa w rozumieniu przepisów o zwalczaniu nieuczciwej konkurencji, co wykazaliśmy w załączniku nr _____________ do Oferty i zastrzegamy, że nie mogą być one udostępnione.</w:t>
      </w:r>
    </w:p>
    <w:p w14:paraId="02F51EFC" w14:textId="77777777" w:rsidR="00C53492" w:rsidRPr="000B6041" w:rsidRDefault="00C53492" w:rsidP="00C53492">
      <w:pPr>
        <w:pStyle w:val="Akapitzlist"/>
        <w:suppressAutoHyphens/>
        <w:spacing w:after="0"/>
        <w:ind w:left="426"/>
        <w:jc w:val="both"/>
        <w:rPr>
          <w:rFonts w:cstheme="minorHAnsi"/>
          <w:sz w:val="10"/>
          <w:szCs w:val="10"/>
        </w:rPr>
      </w:pPr>
    </w:p>
    <w:p w14:paraId="0BC88BD8" w14:textId="77777777" w:rsidR="000C6E9F" w:rsidRDefault="00C53492" w:rsidP="000C6E9F">
      <w:pPr>
        <w:pStyle w:val="Wcicietrecitekstu"/>
        <w:numPr>
          <w:ilvl w:val="0"/>
          <w:numId w:val="10"/>
        </w:numPr>
        <w:tabs>
          <w:tab w:val="clear" w:pos="360"/>
          <w:tab w:val="num" w:pos="284"/>
        </w:tabs>
        <w:spacing w:after="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0B6041">
        <w:rPr>
          <w:rFonts w:asciiTheme="minorHAnsi" w:hAnsiTheme="minorHAnsi" w:cstheme="minorHAnsi"/>
          <w:b/>
          <w:color w:val="000000"/>
        </w:rPr>
        <w:t>Oświadczam(y)</w:t>
      </w:r>
      <w:r w:rsidRPr="000B6041">
        <w:rPr>
          <w:rFonts w:asciiTheme="minorHAnsi" w:hAnsiTheme="minorHAnsi" w:cstheme="minorHAnsi"/>
          <w:color w:val="000000"/>
        </w:rPr>
        <w:t>, że wypełniłem/</w:t>
      </w:r>
      <w:proofErr w:type="spellStart"/>
      <w:r w:rsidRPr="000B6041">
        <w:rPr>
          <w:rFonts w:asciiTheme="minorHAnsi" w:hAnsiTheme="minorHAnsi" w:cstheme="minorHAnsi"/>
          <w:color w:val="000000"/>
        </w:rPr>
        <w:t>am</w:t>
      </w:r>
      <w:proofErr w:type="spellEnd"/>
      <w:r w:rsidRPr="000B6041">
        <w:rPr>
          <w:rFonts w:asciiTheme="minorHAnsi" w:hAnsiTheme="minorHAnsi" w:cstheme="minorHAnsi"/>
          <w:color w:val="000000"/>
        </w:rPr>
        <w:t>/liśmy obowiązki informacyjne przewidziane w art. 13 lub art. 14 RODO</w:t>
      </w:r>
      <w:r w:rsidRPr="000B6041">
        <w:rPr>
          <w:rStyle w:val="Zakotwiczenieprzypisudolnego"/>
          <w:rFonts w:asciiTheme="minorHAnsi" w:hAnsiTheme="minorHAnsi" w:cstheme="minorHAnsi"/>
          <w:color w:val="000000"/>
        </w:rPr>
        <w:footnoteReference w:id="1"/>
      </w:r>
      <w:r w:rsidRPr="000B6041">
        <w:rPr>
          <w:rFonts w:asciiTheme="minorHAnsi" w:hAnsiTheme="minorHAnsi" w:cstheme="minorHAnsi"/>
          <w:color w:val="000000"/>
        </w:rPr>
        <w:t xml:space="preserve"> wobec osób fizycznych, </w:t>
      </w:r>
      <w:r w:rsidRPr="000B6041">
        <w:rPr>
          <w:rFonts w:asciiTheme="minorHAnsi" w:hAnsiTheme="minorHAnsi" w:cstheme="minorHAnsi"/>
        </w:rPr>
        <w:t>od których dane osobowe bezpośrednio lub pośrednio pozyskałem</w:t>
      </w:r>
      <w:r w:rsidRPr="000B6041">
        <w:rPr>
          <w:rFonts w:asciiTheme="minorHAnsi" w:hAnsiTheme="minorHAnsi" w:cstheme="minorHAnsi"/>
          <w:color w:val="000000"/>
        </w:rPr>
        <w:t xml:space="preserve"> w celu ubiegania się </w:t>
      </w:r>
      <w:r w:rsidR="001F260E">
        <w:rPr>
          <w:rFonts w:asciiTheme="minorHAnsi" w:hAnsiTheme="minorHAnsi" w:cstheme="minorHAnsi"/>
          <w:color w:val="000000"/>
        </w:rPr>
        <w:br/>
      </w:r>
      <w:r w:rsidRPr="000B6041">
        <w:rPr>
          <w:rFonts w:asciiTheme="minorHAnsi" w:hAnsiTheme="minorHAnsi" w:cstheme="minorHAnsi"/>
          <w:color w:val="000000"/>
        </w:rPr>
        <w:t>o udzielenie zamówienia publicznego w niniejszym postępowaniu</w:t>
      </w:r>
      <w:r w:rsidRPr="000B6041">
        <w:rPr>
          <w:rFonts w:asciiTheme="minorHAnsi" w:hAnsiTheme="minorHAnsi" w:cstheme="minorHAnsi"/>
        </w:rPr>
        <w:t>.*</w:t>
      </w:r>
    </w:p>
    <w:p w14:paraId="6EDAB6D4" w14:textId="055793AA" w:rsidR="00C53492" w:rsidRPr="000C6E9F" w:rsidRDefault="00C53492" w:rsidP="000C6E9F">
      <w:pPr>
        <w:pStyle w:val="Wcicietrecitekstu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0C6E9F">
        <w:rPr>
          <w:rFonts w:asciiTheme="minorHAnsi" w:hAnsiTheme="minorHAnsi" w:cstheme="minorHAnsi"/>
          <w:i/>
        </w:rPr>
        <w:t>*</w:t>
      </w:r>
      <w:r w:rsidRPr="000C6E9F">
        <w:rPr>
          <w:rFonts w:asciiTheme="minorHAnsi" w:hAnsiTheme="minorHAnsi" w:cstheme="minorHAnsi"/>
          <w:i/>
          <w:color w:val="000000"/>
        </w:rPr>
        <w:t xml:space="preserve"> W przypadku gdy wykonawca </w:t>
      </w:r>
      <w:r w:rsidRPr="000C6E9F">
        <w:rPr>
          <w:rFonts w:asciiTheme="minorHAnsi" w:hAnsiTheme="minorHAnsi" w:cstheme="minorHAns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(należy wpisać „nie dotyczy”).</w:t>
      </w:r>
    </w:p>
    <w:p w14:paraId="57A4CDCA" w14:textId="77777777" w:rsidR="00C53492" w:rsidRPr="000B6041" w:rsidRDefault="00C53492" w:rsidP="00C53492">
      <w:pPr>
        <w:pStyle w:val="Akapitzlist"/>
        <w:numPr>
          <w:ilvl w:val="0"/>
          <w:numId w:val="10"/>
        </w:numPr>
        <w:suppressAutoHyphens/>
        <w:spacing w:after="0"/>
        <w:ind w:left="426" w:hanging="426"/>
        <w:rPr>
          <w:rFonts w:cstheme="minorHAnsi"/>
        </w:rPr>
      </w:pPr>
      <w:r w:rsidRPr="000B6041">
        <w:rPr>
          <w:rFonts w:cstheme="minorHAnsi"/>
        </w:rPr>
        <w:t>BEZPŁATNE I OGÓLNODOSTĘPNE BAZY DANYCH</w:t>
      </w:r>
    </w:p>
    <w:p w14:paraId="68779213" w14:textId="34E6967C" w:rsidR="00C53492" w:rsidRPr="000B6041" w:rsidRDefault="00C53492" w:rsidP="000C6E9F">
      <w:pPr>
        <w:spacing w:after="0"/>
        <w:ind w:left="284"/>
        <w:jc w:val="both"/>
        <w:rPr>
          <w:rFonts w:cstheme="minorHAnsi"/>
        </w:rPr>
      </w:pPr>
      <w:r w:rsidRPr="000B6041">
        <w:rPr>
          <w:rFonts w:cstheme="minorHAnsi"/>
        </w:rPr>
        <w:t xml:space="preserve"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bezpłatne i ogólnodostępne bazy danych, umożliwiające dostęp </w:t>
      </w:r>
      <w:r w:rsidRPr="000B6041">
        <w:rPr>
          <w:rFonts w:cstheme="minorHAnsi"/>
        </w:rPr>
        <w:lastRenderedPageBreak/>
        <w:t>do odpisu lub informacji z Krajowego Rejestru Sądowego, Centralnej Ewidencji i Informacji o Działalności Gospodarczej lub innego właściwego rejestru: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72"/>
        <w:gridCol w:w="3472"/>
        <w:gridCol w:w="3312"/>
      </w:tblGrid>
      <w:tr w:rsidR="00C53492" w:rsidRPr="000B6041" w14:paraId="645187F9" w14:textId="77777777" w:rsidTr="00BC434A">
        <w:trPr>
          <w:jc w:val="center"/>
        </w:trPr>
        <w:tc>
          <w:tcPr>
            <w:tcW w:w="3763" w:type="dxa"/>
            <w:shd w:val="clear" w:color="auto" w:fill="E0E0E0"/>
            <w:tcMar>
              <w:left w:w="70" w:type="dxa"/>
            </w:tcMar>
            <w:vAlign w:val="center"/>
          </w:tcPr>
          <w:p w14:paraId="4E2BDEFC" w14:textId="77777777" w:rsidR="00C53492" w:rsidRPr="000B6041" w:rsidRDefault="00C53492" w:rsidP="00BC434A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B6041">
              <w:rPr>
                <w:rFonts w:asciiTheme="minorHAnsi" w:hAnsiTheme="minorHAnsi" w:cstheme="minorHAnsi"/>
                <w:b/>
                <w:sz w:val="20"/>
              </w:rPr>
              <w:t>Nazwa dokumentu</w:t>
            </w:r>
          </w:p>
        </w:tc>
        <w:tc>
          <w:tcPr>
            <w:tcW w:w="3537" w:type="dxa"/>
            <w:shd w:val="clear" w:color="auto" w:fill="E0E0E0"/>
            <w:tcMar>
              <w:left w:w="70" w:type="dxa"/>
            </w:tcMar>
            <w:vAlign w:val="center"/>
          </w:tcPr>
          <w:p w14:paraId="04163B99" w14:textId="77777777" w:rsidR="00C53492" w:rsidRPr="000B6041" w:rsidRDefault="00C53492" w:rsidP="00BC434A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B6041">
              <w:rPr>
                <w:rFonts w:asciiTheme="minorHAnsi" w:hAnsiTheme="minorHAnsi" w:cstheme="minorHAnsi"/>
                <w:b/>
                <w:sz w:val="20"/>
              </w:rPr>
              <w:t>Adres strony internetowej ogólnodostępnej i bezpłatnej bazy danych</w:t>
            </w:r>
          </w:p>
        </w:tc>
        <w:tc>
          <w:tcPr>
            <w:tcW w:w="3389" w:type="dxa"/>
            <w:shd w:val="clear" w:color="auto" w:fill="E0E0E0"/>
            <w:tcMar>
              <w:left w:w="70" w:type="dxa"/>
            </w:tcMar>
          </w:tcPr>
          <w:p w14:paraId="63F90C16" w14:textId="77777777" w:rsidR="00C53492" w:rsidRPr="000B6041" w:rsidRDefault="00C53492" w:rsidP="00BC434A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B6041">
              <w:rPr>
                <w:rFonts w:asciiTheme="minorHAnsi" w:hAnsiTheme="minorHAnsi" w:cstheme="minorHAnsi"/>
                <w:b/>
                <w:sz w:val="20"/>
              </w:rPr>
              <w:t>Dane konieczne do wyszukania dokumentu</w:t>
            </w:r>
          </w:p>
        </w:tc>
      </w:tr>
      <w:tr w:rsidR="00C53492" w:rsidRPr="000B6041" w14:paraId="0EC0FCDA" w14:textId="77777777" w:rsidTr="00BC434A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26DA4F73" w14:textId="77777777" w:rsidR="00C53492" w:rsidRPr="000B6041" w:rsidRDefault="00C53492" w:rsidP="00BC434A">
            <w:pPr>
              <w:pStyle w:val="Wcicietrecitekstu"/>
              <w:spacing w:after="0" w:line="240" w:lineRule="auto"/>
              <w:ind w:firstLine="37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2026A926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0633DD64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53492" w:rsidRPr="000B6041" w14:paraId="06A7BECF" w14:textId="77777777" w:rsidTr="00BC434A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1CB10187" w14:textId="77777777" w:rsidR="00C53492" w:rsidRPr="000B6041" w:rsidRDefault="00C53492" w:rsidP="00BC434A">
            <w:pPr>
              <w:pStyle w:val="Wcicietrecitekstu"/>
              <w:spacing w:after="0" w:line="240" w:lineRule="auto"/>
              <w:ind w:firstLine="37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4D9452B6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4E35F293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  <w:tr w:rsidR="00C53492" w:rsidRPr="000B6041" w14:paraId="1C8E66EF" w14:textId="77777777" w:rsidTr="00BC434A">
        <w:trPr>
          <w:trHeight w:val="288"/>
          <w:jc w:val="center"/>
        </w:trPr>
        <w:tc>
          <w:tcPr>
            <w:tcW w:w="3763" w:type="dxa"/>
            <w:tcMar>
              <w:left w:w="70" w:type="dxa"/>
            </w:tcMar>
          </w:tcPr>
          <w:p w14:paraId="6C4FB0A9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537" w:type="dxa"/>
            <w:tcMar>
              <w:left w:w="70" w:type="dxa"/>
            </w:tcMar>
          </w:tcPr>
          <w:p w14:paraId="48393CB4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389" w:type="dxa"/>
            <w:tcMar>
              <w:left w:w="70" w:type="dxa"/>
            </w:tcMar>
          </w:tcPr>
          <w:p w14:paraId="56DAA23A" w14:textId="77777777" w:rsidR="00C53492" w:rsidRPr="000B6041" w:rsidRDefault="00C53492" w:rsidP="00BC434A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1E0FACD4" w14:textId="77777777" w:rsidR="00C53492" w:rsidRPr="000B6041" w:rsidRDefault="00C53492" w:rsidP="00C53492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5A65F7DD" w14:textId="06ADB1BB" w:rsidR="00C53492" w:rsidRPr="000B6041" w:rsidRDefault="00C53492" w:rsidP="00C53492">
      <w:pPr>
        <w:pStyle w:val="Default"/>
        <w:numPr>
          <w:ilvl w:val="0"/>
          <w:numId w:val="10"/>
        </w:numPr>
        <w:suppressAutoHyphens/>
        <w:autoSpaceDE/>
        <w:autoSpaceDN/>
        <w:adjustRightInd/>
        <w:spacing w:after="160"/>
        <w:ind w:left="425" w:hanging="425"/>
        <w:jc w:val="both"/>
        <w:rPr>
          <w:rFonts w:asciiTheme="minorHAnsi" w:hAnsiTheme="minorHAnsi" w:cstheme="minorHAnsi"/>
          <w:sz w:val="22"/>
          <w:szCs w:val="20"/>
        </w:rPr>
      </w:pPr>
      <w:r w:rsidRPr="000B6041">
        <w:rPr>
          <w:rFonts w:asciiTheme="minorHAnsi" w:hAnsiTheme="minorHAnsi" w:cstheme="minorHAnsi"/>
          <w:sz w:val="22"/>
          <w:szCs w:val="20"/>
        </w:rPr>
        <w:t xml:space="preserve">Pod groźbą odpowiedzialności karnej oświadczamy, że załączone do oferty dokumenty opisują stan prawny </w:t>
      </w:r>
      <w:r w:rsidR="001F260E">
        <w:rPr>
          <w:rFonts w:asciiTheme="minorHAnsi" w:hAnsiTheme="minorHAnsi" w:cstheme="minorHAnsi"/>
          <w:sz w:val="22"/>
          <w:szCs w:val="20"/>
        </w:rPr>
        <w:br/>
      </w:r>
      <w:r w:rsidRPr="000B6041">
        <w:rPr>
          <w:rFonts w:asciiTheme="minorHAnsi" w:hAnsiTheme="minorHAnsi" w:cstheme="minorHAnsi"/>
          <w:sz w:val="22"/>
          <w:szCs w:val="20"/>
        </w:rPr>
        <w:t>i faktyczny, aktualny na dzień otwarcia ofert.</w:t>
      </w:r>
    </w:p>
    <w:p w14:paraId="14E2B1A1" w14:textId="77777777" w:rsidR="00C53492" w:rsidRPr="000B6041" w:rsidRDefault="00C53492" w:rsidP="00C53492">
      <w:pPr>
        <w:pStyle w:val="Default"/>
        <w:numPr>
          <w:ilvl w:val="0"/>
          <w:numId w:val="10"/>
        </w:numPr>
        <w:suppressAutoHyphens/>
        <w:autoSpaceDE/>
        <w:autoSpaceDN/>
        <w:adjustRightInd/>
        <w:spacing w:after="120"/>
        <w:ind w:left="425" w:hanging="425"/>
        <w:rPr>
          <w:rFonts w:asciiTheme="minorHAnsi" w:hAnsiTheme="minorHAnsi" w:cstheme="minorHAnsi"/>
          <w:sz w:val="22"/>
          <w:szCs w:val="20"/>
        </w:rPr>
      </w:pPr>
      <w:r w:rsidRPr="000B6041">
        <w:rPr>
          <w:rFonts w:asciiTheme="minorHAnsi" w:hAnsiTheme="minorHAnsi" w:cstheme="minorHAnsi"/>
          <w:sz w:val="22"/>
          <w:szCs w:val="20"/>
        </w:rPr>
        <w:t xml:space="preserve">Załącznikami do niniejszej oferty są: </w:t>
      </w:r>
    </w:p>
    <w:p w14:paraId="57C526E2" w14:textId="77777777" w:rsidR="00C53492" w:rsidRPr="000B6041" w:rsidRDefault="00C53492" w:rsidP="00C53492">
      <w:pPr>
        <w:pStyle w:val="Default"/>
        <w:spacing w:after="18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-_________________________________________________________________________________</w:t>
      </w:r>
    </w:p>
    <w:p w14:paraId="41718B30" w14:textId="77777777" w:rsidR="00C53492" w:rsidRPr="000B6041" w:rsidRDefault="00C53492" w:rsidP="00C53492">
      <w:pPr>
        <w:pStyle w:val="Default"/>
        <w:spacing w:after="18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-_________________________________________________________________________________</w:t>
      </w:r>
    </w:p>
    <w:p w14:paraId="3BF5772C" w14:textId="77777777" w:rsidR="00C53492" w:rsidRPr="000B6041" w:rsidRDefault="00C53492" w:rsidP="00C53492">
      <w:pPr>
        <w:pStyle w:val="Default"/>
        <w:spacing w:after="18"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0B6041">
        <w:rPr>
          <w:rFonts w:asciiTheme="minorHAnsi" w:hAnsiTheme="minorHAnsi" w:cstheme="minorHAnsi"/>
          <w:sz w:val="22"/>
          <w:szCs w:val="22"/>
        </w:rPr>
        <w:t>-_________________________________________________________________________________</w:t>
      </w:r>
    </w:p>
    <w:p w14:paraId="52E99871" w14:textId="77777777" w:rsidR="00C53492" w:rsidRPr="000B6041" w:rsidRDefault="00C53492" w:rsidP="00C53492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  <w:r w:rsidRPr="000B6041">
        <w:rPr>
          <w:rFonts w:asciiTheme="minorHAnsi" w:hAnsiTheme="minorHAnsi" w:cstheme="minorHAnsi"/>
          <w:b/>
          <w:bCs/>
          <w:color w:val="FF0000"/>
          <w:sz w:val="20"/>
        </w:rPr>
        <w:t>!!!</w:t>
      </w:r>
    </w:p>
    <w:p w14:paraId="668A0F80" w14:textId="77777777" w:rsidR="00C53492" w:rsidRPr="000B6041" w:rsidRDefault="00C53492" w:rsidP="00C53492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0B6041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0B6041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0B6041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59818348" w14:textId="77777777" w:rsidR="00C53492" w:rsidRPr="000B6041" w:rsidRDefault="00C53492" w:rsidP="00C53492">
      <w:pPr>
        <w:pStyle w:val="Default"/>
        <w:jc w:val="center"/>
        <w:rPr>
          <w:rFonts w:asciiTheme="minorHAnsi" w:hAnsiTheme="minorHAnsi" w:cstheme="minorHAnsi"/>
        </w:rPr>
      </w:pPr>
      <w:r w:rsidRPr="000B6041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p w14:paraId="40B34475" w14:textId="0EF1216C" w:rsidR="002746E3" w:rsidRPr="000B6041" w:rsidRDefault="002746E3" w:rsidP="002746E3">
      <w:pPr>
        <w:pStyle w:val="Tekstpodstawowywcity"/>
        <w:spacing w:after="0" w:line="240" w:lineRule="auto"/>
        <w:ind w:left="426"/>
        <w:jc w:val="both"/>
        <w:rPr>
          <w:rFonts w:cstheme="minorHAnsi"/>
        </w:rPr>
      </w:pPr>
    </w:p>
    <w:p w14:paraId="539BDF42" w14:textId="77777777" w:rsidR="002746E3" w:rsidRPr="000B6041" w:rsidRDefault="002746E3" w:rsidP="002746E3">
      <w:pPr>
        <w:pStyle w:val="Tekstpodstawowywcity"/>
        <w:spacing w:after="0" w:line="240" w:lineRule="auto"/>
        <w:ind w:left="426"/>
        <w:jc w:val="both"/>
        <w:rPr>
          <w:rFonts w:cstheme="minorHAnsi"/>
        </w:rPr>
      </w:pPr>
    </w:p>
    <w:sectPr w:rsidR="002746E3" w:rsidRPr="000B6041" w:rsidSect="002607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95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6B87C" w14:textId="77777777" w:rsidR="0026516D" w:rsidRDefault="0026516D">
      <w:pPr>
        <w:spacing w:after="0" w:line="240" w:lineRule="auto"/>
      </w:pPr>
      <w:r>
        <w:separator/>
      </w:r>
    </w:p>
  </w:endnote>
  <w:endnote w:type="continuationSeparator" w:id="0">
    <w:p w14:paraId="33DBEF04" w14:textId="77777777" w:rsidR="0026516D" w:rsidRDefault="00265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B65B9" w14:textId="77777777" w:rsidR="00C7137D" w:rsidRDefault="00C713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F6CD2" w14:textId="77777777" w:rsidR="00C7137D" w:rsidRDefault="00C713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0B89" w14:textId="77777777" w:rsidR="00C7137D" w:rsidRDefault="00C713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24AFF" w14:textId="77777777" w:rsidR="0026516D" w:rsidRDefault="0026516D">
      <w:pPr>
        <w:spacing w:after="0" w:line="240" w:lineRule="auto"/>
      </w:pPr>
      <w:r>
        <w:separator/>
      </w:r>
    </w:p>
  </w:footnote>
  <w:footnote w:type="continuationSeparator" w:id="0">
    <w:p w14:paraId="053020E9" w14:textId="77777777" w:rsidR="0026516D" w:rsidRDefault="0026516D">
      <w:pPr>
        <w:spacing w:after="0" w:line="240" w:lineRule="auto"/>
      </w:pPr>
      <w:r>
        <w:continuationSeparator/>
      </w:r>
    </w:p>
  </w:footnote>
  <w:footnote w:id="1">
    <w:p w14:paraId="58963C91" w14:textId="3168800D" w:rsidR="00C53492" w:rsidRPr="00445225" w:rsidRDefault="00C53492" w:rsidP="00C53492">
      <w:pPr>
        <w:pStyle w:val="Przypisdolny"/>
        <w:rPr>
          <w:rFonts w:asciiTheme="minorHAnsi" w:hAnsiTheme="minorHAnsi" w:cstheme="minorHAnsi"/>
        </w:rPr>
      </w:pPr>
      <w:r w:rsidRPr="00445225">
        <w:rPr>
          <w:rStyle w:val="Odwoanieprzypisudolnego"/>
          <w:rFonts w:asciiTheme="minorHAnsi" w:hAnsiTheme="minorHAnsi" w:cstheme="minorHAnsi"/>
          <w:sz w:val="18"/>
        </w:rPr>
        <w:footnoteRef/>
      </w:r>
      <w:r w:rsidRPr="00445225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746EE" w14:textId="77777777" w:rsidR="00C7137D" w:rsidRDefault="00C713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06"/>
      <w:gridCol w:w="1150"/>
    </w:tblGrid>
    <w:tr w:rsidR="00D64BFB" w:rsidRPr="002114F0" w14:paraId="577DB2A3" w14:textId="77777777" w:rsidTr="001D4D03">
      <w:trPr>
        <w:cantSplit/>
        <w:trHeight w:val="254"/>
        <w:jc w:val="center"/>
      </w:trPr>
      <w:tc>
        <w:tcPr>
          <w:tcW w:w="1418" w:type="dxa"/>
          <w:shd w:val="clear" w:color="auto" w:fill="FFFFFF" w:themeFill="background1"/>
          <w:vAlign w:val="center"/>
        </w:tcPr>
        <w:p w14:paraId="0839CAAD" w14:textId="77777777" w:rsidR="00D64BFB" w:rsidRPr="002114F0" w:rsidRDefault="00D64BFB" w:rsidP="00D64BF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4"/>
              <w:szCs w:val="14"/>
              <w:lang w:eastAsia="pl-PL"/>
            </w:rPr>
          </w:pPr>
          <w:bookmarkStart w:id="3" w:name="_Hlk160789009"/>
          <w:r w:rsidRPr="002114F0">
            <w:rPr>
              <w:rFonts w:eastAsia="Times New Roman" w:cstheme="minorHAnsi"/>
              <w:sz w:val="14"/>
              <w:szCs w:val="14"/>
              <w:lang w:eastAsia="pl-PL"/>
            </w:rPr>
            <w:t>Nr sprawy:</w:t>
          </w:r>
        </w:p>
        <w:p w14:paraId="2C20FE47" w14:textId="77777777" w:rsidR="00D64BFB" w:rsidRPr="002114F0" w:rsidRDefault="00D64BFB" w:rsidP="00D64BFB">
          <w:pPr>
            <w:pStyle w:val="Nagwek6"/>
            <w:spacing w:before="0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6</w:t>
          </w:r>
        </w:p>
      </w:tc>
      <w:tc>
        <w:tcPr>
          <w:tcW w:w="8206" w:type="dxa"/>
          <w:shd w:val="clear" w:color="auto" w:fill="FFFFFF" w:themeFill="background1"/>
          <w:vAlign w:val="center"/>
        </w:tcPr>
        <w:p w14:paraId="08C7C2D0" w14:textId="77777777" w:rsidR="00D64BFB" w:rsidRDefault="00D64BFB" w:rsidP="00D64BFB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3C10D4EF" w14:textId="77777777" w:rsidR="00212233" w:rsidRDefault="00D64BFB" w:rsidP="00D64BFB">
          <w:pPr>
            <w:spacing w:after="0" w:line="240" w:lineRule="auto"/>
            <w:jc w:val="center"/>
            <w:outlineLvl w:val="0"/>
            <w:rPr>
              <w:rFonts w:cstheme="minorHAnsi"/>
              <w:b/>
              <w:i/>
              <w:iCs/>
              <w:sz w:val="14"/>
              <w:szCs w:val="14"/>
            </w:rPr>
          </w:pPr>
          <w:r w:rsidRPr="002114F0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USŁUGI – Kompleksowa usługa zapewnienia ciągłości pracy urządzeń </w:t>
          </w:r>
          <w:r w:rsidR="00212233">
            <w:rPr>
              <w:rFonts w:cstheme="minorHAnsi"/>
              <w:b/>
              <w:i/>
              <w:iCs/>
              <w:sz w:val="14"/>
              <w:szCs w:val="14"/>
            </w:rPr>
            <w:t>drukujących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 oraz jakości wydruków/kopii, </w:t>
          </w:r>
        </w:p>
        <w:p w14:paraId="728950F1" w14:textId="0AB3B589" w:rsidR="00D64BFB" w:rsidRPr="002114F0" w:rsidRDefault="00D64BFB" w:rsidP="00D64BFB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val="de-DE" w:eastAsia="pl-PL"/>
            </w:rPr>
          </w:pP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wykonywanych przez te urządzenia, na </w:t>
          </w:r>
          <w:r w:rsidR="00C7137D">
            <w:rPr>
              <w:rFonts w:cstheme="minorHAnsi"/>
              <w:b/>
              <w:i/>
              <w:iCs/>
              <w:sz w:val="14"/>
              <w:szCs w:val="14"/>
            </w:rPr>
            <w:t>potrzeby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 Sądu Okręgowego w Częstochowie</w:t>
          </w:r>
          <w:r w:rsidR="00212233">
            <w:rPr>
              <w:rFonts w:cstheme="minorHAnsi"/>
              <w:b/>
              <w:i/>
              <w:iCs/>
              <w:sz w:val="14"/>
              <w:szCs w:val="14"/>
            </w:rPr>
            <w:t xml:space="preserve"> i Sądu Rejonowego w Lublińcu</w:t>
          </w:r>
          <w:r w:rsidRPr="002114F0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50" w:type="dxa"/>
          <w:shd w:val="clear" w:color="auto" w:fill="FFFFFF" w:themeFill="background1"/>
          <w:vAlign w:val="center"/>
        </w:tcPr>
        <w:p w14:paraId="627ADC30" w14:textId="4A2E62BE" w:rsidR="00D64BFB" w:rsidRDefault="00D64BFB" w:rsidP="00D64BFB">
          <w:pPr>
            <w:pStyle w:val="Tekstpodstawowy3"/>
            <w:spacing w:after="0"/>
            <w:jc w:val="center"/>
            <w:rPr>
              <w:rFonts w:cstheme="minorHAnsi"/>
              <w:b/>
              <w:bCs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>Załącznik nr 10</w:t>
          </w:r>
        </w:p>
        <w:p w14:paraId="18F33446" w14:textId="5DFC97B8" w:rsidR="00D64BFB" w:rsidRPr="002114F0" w:rsidRDefault="00B7522D" w:rsidP="00D64BFB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>d</w:t>
          </w:r>
          <w:r w:rsidR="00D64BFB">
            <w:rPr>
              <w:rFonts w:cstheme="minorHAnsi"/>
              <w:b/>
              <w:bCs/>
              <w:sz w:val="14"/>
              <w:szCs w:val="14"/>
            </w:rPr>
            <w:t xml:space="preserve">o </w:t>
          </w:r>
          <w:r w:rsidR="00D64BFB"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45292BAF" w14:textId="77777777" w:rsidR="00D64BFB" w:rsidRPr="002114F0" w:rsidRDefault="00D64BFB" w:rsidP="00D64BFB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cstheme="minorHAnsi"/>
              <w:sz w:val="14"/>
              <w:szCs w:val="14"/>
            </w:rPr>
            <w:t xml:space="preserve">Strona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cstheme="minorHAnsi"/>
              <w:sz w:val="14"/>
              <w:szCs w:val="14"/>
            </w:rPr>
            <w:t xml:space="preserve"> z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3"/>
  </w:tbl>
  <w:p w14:paraId="250285D2" w14:textId="21D9C82D" w:rsidR="00062C9D" w:rsidRPr="00FA1BC7" w:rsidRDefault="00062C9D" w:rsidP="00FA1BC7">
    <w:pPr>
      <w:pStyle w:val="Nagwek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A017E" w14:textId="77777777" w:rsidR="00C7137D" w:rsidRDefault="00C713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8"/>
      <w:numFmt w:val="bullet"/>
      <w:lvlText w:val=""/>
      <w:lvlJc w:val="left"/>
      <w:pPr>
        <w:tabs>
          <w:tab w:val="num" w:pos="1061"/>
        </w:tabs>
        <w:ind w:left="1061" w:hanging="360"/>
      </w:pPr>
      <w:rPr>
        <w:rFonts w:ascii="Wingdings" w:hAnsi="Wingdings" w:cs="Wingdings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8"/>
      <w:numFmt w:val="bullet"/>
      <w:lvlText w:val=""/>
      <w:lvlJc w:val="left"/>
      <w:pPr>
        <w:tabs>
          <w:tab w:val="num" w:pos="1061"/>
        </w:tabs>
        <w:ind w:left="1061" w:hanging="360"/>
      </w:pPr>
      <w:rPr>
        <w:rFonts w:ascii="Wingdings" w:hAnsi="Wingdings" w:cs="Wingdings"/>
      </w:rPr>
    </w:lvl>
    <w:lvl w:ilvl="1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8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2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3" w15:restartNumberingAfterBreak="0">
    <w:nsid w:val="00000018"/>
    <w:multiLevelType w:val="multilevel"/>
    <w:tmpl w:val="00000018"/>
    <w:name w:val="WW8Num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24"/>
        <w:szCs w:val="24"/>
      </w:rPr>
    </w:lvl>
  </w:abstractNum>
  <w:abstractNum w:abstractNumId="25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6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D"/>
    <w:multiLevelType w:val="multilevel"/>
    <w:tmpl w:val="0000001D"/>
    <w:name w:val="WW8Num2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8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2" w15:restartNumberingAfterBreak="0">
    <w:nsid w:val="00000021"/>
    <w:multiLevelType w:val="multilevel"/>
    <w:tmpl w:val="00000021"/>
    <w:name w:val="WW8Num3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2"/>
    <w:multiLevelType w:val="multilevel"/>
    <w:tmpl w:val="00000022"/>
    <w:name w:val="WW8Num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4" w15:restartNumberingAfterBreak="0">
    <w:nsid w:val="00000023"/>
    <w:multiLevelType w:val="multilevel"/>
    <w:tmpl w:val="00000023"/>
    <w:name w:val="WW8Num3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5" w15:restartNumberingAfterBreak="0">
    <w:nsid w:val="00000024"/>
    <w:multiLevelType w:val="multilevel"/>
    <w:tmpl w:val="00000024"/>
    <w:name w:val="WW8Num3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000025"/>
    <w:multiLevelType w:val="multilevel"/>
    <w:tmpl w:val="00000025"/>
    <w:name w:val="WW8Num3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8" w15:restartNumberingAfterBreak="0">
    <w:nsid w:val="00000027"/>
    <w:multiLevelType w:val="multilevel"/>
    <w:tmpl w:val="00000027"/>
    <w:name w:val="WW8Num4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39" w15:restartNumberingAfterBreak="0">
    <w:nsid w:val="00000028"/>
    <w:multiLevelType w:val="multilevel"/>
    <w:tmpl w:val="00000028"/>
    <w:name w:val="WW8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00000029"/>
    <w:multiLevelType w:val="multilevel"/>
    <w:tmpl w:val="00000029"/>
    <w:name w:val="WW8Num4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1" w15:restartNumberingAfterBreak="0">
    <w:nsid w:val="0000002A"/>
    <w:multiLevelType w:val="multi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0000002B"/>
    <w:multiLevelType w:val="multilevel"/>
    <w:tmpl w:val="0000002B"/>
    <w:name w:val="WW8Num4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3" w15:restartNumberingAfterBreak="0">
    <w:nsid w:val="0000002C"/>
    <w:multiLevelType w:val="multilevel"/>
    <w:tmpl w:val="0000002C"/>
    <w:name w:val="WW8Num4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4" w15:restartNumberingAfterBreak="0">
    <w:nsid w:val="0000002D"/>
    <w:multiLevelType w:val="multilevel"/>
    <w:tmpl w:val="0000002D"/>
    <w:name w:val="WW8Num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5" w15:restartNumberingAfterBreak="0">
    <w:nsid w:val="0000002E"/>
    <w:multiLevelType w:val="multilevel"/>
    <w:tmpl w:val="0000002E"/>
    <w:name w:val="WW8Num4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24"/>
        <w:szCs w:val="24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24"/>
        <w:szCs w:val="24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24"/>
        <w:szCs w:val="24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24"/>
        <w:szCs w:val="24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24"/>
        <w:szCs w:val="24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24"/>
        <w:szCs w:val="24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24"/>
        <w:szCs w:val="24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24"/>
        <w:szCs w:val="24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24"/>
        <w:szCs w:val="24"/>
      </w:rPr>
    </w:lvl>
  </w:abstractNum>
  <w:abstractNum w:abstractNumId="46" w15:restartNumberingAfterBreak="0">
    <w:nsid w:val="0000002F"/>
    <w:multiLevelType w:val="multilevel"/>
    <w:tmpl w:val="0000002F"/>
    <w:name w:val="WW8Num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00000030"/>
    <w:multiLevelType w:val="singleLevel"/>
    <w:tmpl w:val="00000030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48" w15:restartNumberingAfterBreak="0">
    <w:nsid w:val="009A4EB2"/>
    <w:multiLevelType w:val="multilevel"/>
    <w:tmpl w:val="D682E25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0A1D33ED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0D9F389D"/>
    <w:multiLevelType w:val="multilevel"/>
    <w:tmpl w:val="9BBCE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21045D0A"/>
    <w:multiLevelType w:val="multilevel"/>
    <w:tmpl w:val="A99C66FE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52" w15:restartNumberingAfterBreak="0">
    <w:nsid w:val="226825B8"/>
    <w:multiLevelType w:val="hybridMultilevel"/>
    <w:tmpl w:val="6922C8C2"/>
    <w:lvl w:ilvl="0" w:tplc="86BA1D60">
      <w:start w:val="8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623375D"/>
    <w:multiLevelType w:val="hybridMultilevel"/>
    <w:tmpl w:val="EB0E0EFE"/>
    <w:lvl w:ilvl="0" w:tplc="8806C1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4" w15:restartNumberingAfterBreak="0">
    <w:nsid w:val="3ACE2394"/>
    <w:multiLevelType w:val="multilevel"/>
    <w:tmpl w:val="E2BE3BF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5" w15:restartNumberingAfterBreak="0">
    <w:nsid w:val="3E4C34DD"/>
    <w:multiLevelType w:val="hybridMultilevel"/>
    <w:tmpl w:val="92346AB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3030724"/>
    <w:multiLevelType w:val="hybridMultilevel"/>
    <w:tmpl w:val="1B4A470E"/>
    <w:lvl w:ilvl="0" w:tplc="76D07A68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7C33993"/>
    <w:multiLevelType w:val="hybridMultilevel"/>
    <w:tmpl w:val="EB0E0EFE"/>
    <w:lvl w:ilvl="0" w:tplc="8806C1B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58" w15:restartNumberingAfterBreak="0">
    <w:nsid w:val="4B2047F1"/>
    <w:multiLevelType w:val="multilevel"/>
    <w:tmpl w:val="58AC1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9" w15:restartNumberingAfterBreak="0">
    <w:nsid w:val="5C7D6B40"/>
    <w:multiLevelType w:val="multilevel"/>
    <w:tmpl w:val="047C4F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sz w:val="22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0" w15:restartNumberingAfterBreak="0">
    <w:nsid w:val="60F02CBD"/>
    <w:multiLevelType w:val="multilevel"/>
    <w:tmpl w:val="D7F204F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i w:val="0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50"/>
  </w:num>
  <w:num w:numId="3">
    <w:abstractNumId w:val="54"/>
  </w:num>
  <w:num w:numId="4">
    <w:abstractNumId w:val="59"/>
  </w:num>
  <w:num w:numId="5">
    <w:abstractNumId w:val="53"/>
  </w:num>
  <w:num w:numId="6">
    <w:abstractNumId w:val="57"/>
  </w:num>
  <w:num w:numId="7">
    <w:abstractNumId w:val="51"/>
  </w:num>
  <w:num w:numId="8">
    <w:abstractNumId w:val="49"/>
  </w:num>
  <w:num w:numId="9">
    <w:abstractNumId w:val="60"/>
  </w:num>
  <w:num w:numId="10">
    <w:abstractNumId w:val="48"/>
  </w:num>
  <w:num w:numId="11">
    <w:abstractNumId w:val="56"/>
  </w:num>
  <w:num w:numId="12">
    <w:abstractNumId w:val="55"/>
  </w:num>
  <w:num w:numId="13">
    <w:abstractNumId w:val="52"/>
  </w:num>
  <w:num w:numId="14">
    <w:abstractNumId w:val="5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C04"/>
    <w:rsid w:val="000320BA"/>
    <w:rsid w:val="00062C9D"/>
    <w:rsid w:val="00080EFE"/>
    <w:rsid w:val="00095DD6"/>
    <w:rsid w:val="000B6041"/>
    <w:rsid w:val="000C6E9F"/>
    <w:rsid w:val="000D429C"/>
    <w:rsid w:val="000D6CBC"/>
    <w:rsid w:val="00126CD0"/>
    <w:rsid w:val="00166F3F"/>
    <w:rsid w:val="00180D78"/>
    <w:rsid w:val="001F260E"/>
    <w:rsid w:val="00200A1A"/>
    <w:rsid w:val="00212233"/>
    <w:rsid w:val="0023271B"/>
    <w:rsid w:val="0025176C"/>
    <w:rsid w:val="00260757"/>
    <w:rsid w:val="0026516D"/>
    <w:rsid w:val="002746E3"/>
    <w:rsid w:val="00282C93"/>
    <w:rsid w:val="002B7833"/>
    <w:rsid w:val="0035504E"/>
    <w:rsid w:val="003C1BDB"/>
    <w:rsid w:val="00436311"/>
    <w:rsid w:val="00445225"/>
    <w:rsid w:val="004A7E18"/>
    <w:rsid w:val="004C1C04"/>
    <w:rsid w:val="00515767"/>
    <w:rsid w:val="005317E3"/>
    <w:rsid w:val="00534C56"/>
    <w:rsid w:val="00582483"/>
    <w:rsid w:val="005B0277"/>
    <w:rsid w:val="005F0190"/>
    <w:rsid w:val="005F4F41"/>
    <w:rsid w:val="00621248"/>
    <w:rsid w:val="00625E95"/>
    <w:rsid w:val="00635077"/>
    <w:rsid w:val="00654642"/>
    <w:rsid w:val="006C1EF3"/>
    <w:rsid w:val="006D15A1"/>
    <w:rsid w:val="0073160B"/>
    <w:rsid w:val="007542A7"/>
    <w:rsid w:val="00784655"/>
    <w:rsid w:val="00793CFD"/>
    <w:rsid w:val="007B0C8D"/>
    <w:rsid w:val="007B2175"/>
    <w:rsid w:val="007C7D49"/>
    <w:rsid w:val="007F2252"/>
    <w:rsid w:val="00825AA2"/>
    <w:rsid w:val="00825EE3"/>
    <w:rsid w:val="00872428"/>
    <w:rsid w:val="008852D8"/>
    <w:rsid w:val="008D295C"/>
    <w:rsid w:val="00943B91"/>
    <w:rsid w:val="0096172B"/>
    <w:rsid w:val="009D5FC4"/>
    <w:rsid w:val="009E372E"/>
    <w:rsid w:val="00A36920"/>
    <w:rsid w:val="00A55E13"/>
    <w:rsid w:val="00AA4E4E"/>
    <w:rsid w:val="00AE7ED5"/>
    <w:rsid w:val="00B54F55"/>
    <w:rsid w:val="00B7522D"/>
    <w:rsid w:val="00B91EFA"/>
    <w:rsid w:val="00BC7E2C"/>
    <w:rsid w:val="00C53492"/>
    <w:rsid w:val="00C5371C"/>
    <w:rsid w:val="00C7137D"/>
    <w:rsid w:val="00C87C8F"/>
    <w:rsid w:val="00C92207"/>
    <w:rsid w:val="00CD322A"/>
    <w:rsid w:val="00D0242B"/>
    <w:rsid w:val="00D14E7A"/>
    <w:rsid w:val="00D25020"/>
    <w:rsid w:val="00D40B52"/>
    <w:rsid w:val="00D64BFB"/>
    <w:rsid w:val="00DB4BBB"/>
    <w:rsid w:val="00DD32B9"/>
    <w:rsid w:val="00E025C6"/>
    <w:rsid w:val="00F43D3A"/>
    <w:rsid w:val="00FA1BC7"/>
    <w:rsid w:val="00FB5D2E"/>
    <w:rsid w:val="00FC6F62"/>
    <w:rsid w:val="00FD3CAF"/>
    <w:rsid w:val="00FE5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A4C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D295C"/>
    <w:pPr>
      <w:keepNext/>
      <w:widowControl w:val="0"/>
      <w:numPr>
        <w:numId w:val="1"/>
      </w:numPr>
      <w:suppressAutoHyphens/>
      <w:spacing w:after="0" w:line="240" w:lineRule="auto"/>
      <w:ind w:left="360"/>
      <w:outlineLvl w:val="0"/>
    </w:pPr>
    <w:rPr>
      <w:rFonts w:ascii="Times New Roman" w:eastAsia="Lucida Sans Unicode" w:hAnsi="Times New Roman" w:cs="Times New Roman"/>
      <w:b/>
      <w:bCs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8D295C"/>
    <w:pPr>
      <w:keepNext/>
      <w:widowControl w:val="0"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15A1"/>
    <w:pPr>
      <w:keepNext/>
      <w:spacing w:after="0" w:line="240" w:lineRule="auto"/>
      <w:outlineLvl w:val="2"/>
    </w:pPr>
    <w:rPr>
      <w:rFonts w:cstheme="minorHAnsi"/>
      <w:b/>
      <w:bCs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60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295C"/>
    <w:rPr>
      <w:rFonts w:ascii="Times New Roman" w:eastAsia="Lucida Sans Unicode" w:hAnsi="Times New Roman" w:cs="Times New Roman"/>
      <w:b/>
      <w:bCs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rsid w:val="008D295C"/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numbering" w:customStyle="1" w:styleId="Bezlisty1">
    <w:name w:val="Bez listy1"/>
    <w:next w:val="Bezlisty"/>
    <w:semiHidden/>
    <w:rsid w:val="008D295C"/>
  </w:style>
  <w:style w:type="character" w:customStyle="1" w:styleId="WW8Num3z1">
    <w:name w:val="WW8Num3z1"/>
    <w:rsid w:val="008D295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8D295C"/>
    <w:rPr>
      <w:rFonts w:ascii="Wingdings" w:hAnsi="Wingdings" w:cs="Wingdings"/>
    </w:rPr>
  </w:style>
  <w:style w:type="character" w:customStyle="1" w:styleId="WW8Num6z0">
    <w:name w:val="WW8Num6z0"/>
    <w:rsid w:val="008D295C"/>
    <w:rPr>
      <w:rFonts w:ascii="Wingdings" w:hAnsi="Wingdings" w:cs="Wingdings"/>
    </w:rPr>
  </w:style>
  <w:style w:type="character" w:customStyle="1" w:styleId="WW8Num7z0">
    <w:name w:val="WW8Num7z0"/>
    <w:rsid w:val="008D295C"/>
    <w:rPr>
      <w:rFonts w:ascii="Wingdings" w:hAnsi="Wingdings" w:cs="Wingdings"/>
    </w:rPr>
  </w:style>
  <w:style w:type="character" w:customStyle="1" w:styleId="WW8Num8z0">
    <w:name w:val="WW8Num8z0"/>
    <w:rsid w:val="008D295C"/>
    <w:rPr>
      <w:rFonts w:ascii="Wingdings" w:hAnsi="Wingdings" w:cs="Wingdings"/>
    </w:rPr>
  </w:style>
  <w:style w:type="character" w:customStyle="1" w:styleId="WW8Num9z0">
    <w:name w:val="WW8Num9z0"/>
    <w:rsid w:val="008D295C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8D295C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8D295C"/>
    <w:rPr>
      <w:rFonts w:ascii="Wingdings" w:hAnsi="Wingdings" w:cs="Wingdings"/>
    </w:rPr>
  </w:style>
  <w:style w:type="character" w:customStyle="1" w:styleId="WW8Num11z0">
    <w:name w:val="WW8Num11z0"/>
    <w:rsid w:val="008D295C"/>
    <w:rPr>
      <w:rFonts w:ascii="Wingdings" w:hAnsi="Wingdings" w:cs="Wingdings"/>
    </w:rPr>
  </w:style>
  <w:style w:type="character" w:customStyle="1" w:styleId="WW8Num12z0">
    <w:name w:val="WW8Num12z0"/>
    <w:rsid w:val="008D295C"/>
    <w:rPr>
      <w:rFonts w:ascii="Wingdings" w:hAnsi="Wingdings" w:cs="Wingdings"/>
    </w:rPr>
  </w:style>
  <w:style w:type="character" w:customStyle="1" w:styleId="WW8Num13z0">
    <w:name w:val="WW8Num13z0"/>
    <w:rsid w:val="008D295C"/>
    <w:rPr>
      <w:rFonts w:ascii="Wingdings" w:hAnsi="Wingdings" w:cs="Wingdings"/>
    </w:rPr>
  </w:style>
  <w:style w:type="character" w:customStyle="1" w:styleId="WW8Num14z0">
    <w:name w:val="WW8Num14z0"/>
    <w:rsid w:val="008D295C"/>
    <w:rPr>
      <w:rFonts w:ascii="Wingdings" w:hAnsi="Wingdings" w:cs="Wingdings"/>
    </w:rPr>
  </w:style>
  <w:style w:type="character" w:customStyle="1" w:styleId="WW8Num14z3">
    <w:name w:val="WW8Num14z3"/>
    <w:rsid w:val="008D295C"/>
    <w:rPr>
      <w:rFonts w:ascii="Symbol" w:hAnsi="Symbol" w:cs="Symbol"/>
    </w:rPr>
  </w:style>
  <w:style w:type="character" w:customStyle="1" w:styleId="WW8Num14z4">
    <w:name w:val="WW8Num14z4"/>
    <w:rsid w:val="008D295C"/>
    <w:rPr>
      <w:rFonts w:ascii="Courier New" w:hAnsi="Courier New" w:cs="Courier New"/>
    </w:rPr>
  </w:style>
  <w:style w:type="character" w:customStyle="1" w:styleId="WW8Num15z0">
    <w:name w:val="WW8Num15z0"/>
    <w:rsid w:val="008D295C"/>
    <w:rPr>
      <w:rFonts w:ascii="Wingdings" w:hAnsi="Wingdings" w:cs="Wingdings"/>
    </w:rPr>
  </w:style>
  <w:style w:type="character" w:customStyle="1" w:styleId="WW8Num16z0">
    <w:name w:val="WW8Num16z0"/>
    <w:rsid w:val="008D295C"/>
    <w:rPr>
      <w:rFonts w:ascii="Wingdings" w:hAnsi="Wingdings" w:cs="Wingdings"/>
      <w:sz w:val="18"/>
      <w:szCs w:val="18"/>
    </w:rPr>
  </w:style>
  <w:style w:type="character" w:customStyle="1" w:styleId="WW8Num16z1">
    <w:name w:val="WW8Num16z1"/>
    <w:rsid w:val="008D295C"/>
    <w:rPr>
      <w:rFonts w:ascii="Symbol" w:hAnsi="Symbol" w:cs="StarSymbol"/>
      <w:sz w:val="18"/>
      <w:szCs w:val="18"/>
    </w:rPr>
  </w:style>
  <w:style w:type="character" w:customStyle="1" w:styleId="WW8Num17z0">
    <w:name w:val="WW8Num17z0"/>
    <w:rsid w:val="008D295C"/>
    <w:rPr>
      <w:rFonts w:ascii="Wingdings" w:hAnsi="Wingdings" w:cs="Wingdings"/>
    </w:rPr>
  </w:style>
  <w:style w:type="character" w:customStyle="1" w:styleId="WW8Num18z0">
    <w:name w:val="WW8Num18z0"/>
    <w:rsid w:val="008D295C"/>
    <w:rPr>
      <w:rFonts w:ascii="Wingdings" w:hAnsi="Wingdings" w:cs="Wingdings"/>
    </w:rPr>
  </w:style>
  <w:style w:type="character" w:customStyle="1" w:styleId="WW8Num18z1">
    <w:name w:val="WW8Num18z1"/>
    <w:rsid w:val="008D295C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8D295C"/>
    <w:rPr>
      <w:rFonts w:ascii="Wingdings" w:hAnsi="Wingdings" w:cs="Wingdings"/>
    </w:rPr>
  </w:style>
  <w:style w:type="character" w:customStyle="1" w:styleId="WW8Num19z1">
    <w:name w:val="WW8Num19z1"/>
    <w:rsid w:val="008D295C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8D295C"/>
    <w:rPr>
      <w:rFonts w:ascii="Wingdings" w:hAnsi="Wingdings" w:cs="Wingdings"/>
    </w:rPr>
  </w:style>
  <w:style w:type="character" w:customStyle="1" w:styleId="WW8Num20z1">
    <w:name w:val="WW8Num20z1"/>
    <w:rsid w:val="008D295C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8D295C"/>
    <w:rPr>
      <w:rFonts w:ascii="Wingdings" w:hAnsi="Wingdings" w:cs="Wingdings"/>
    </w:rPr>
  </w:style>
  <w:style w:type="character" w:customStyle="1" w:styleId="WW8Num21z1">
    <w:name w:val="WW8Num21z1"/>
    <w:rsid w:val="008D295C"/>
    <w:rPr>
      <w:rFonts w:ascii="Symbol" w:hAnsi="Symbol" w:cs="StarSymbol"/>
      <w:sz w:val="18"/>
      <w:szCs w:val="18"/>
    </w:rPr>
  </w:style>
  <w:style w:type="character" w:customStyle="1" w:styleId="WW8Num22z0">
    <w:name w:val="WW8Num22z0"/>
    <w:rsid w:val="008D295C"/>
    <w:rPr>
      <w:rFonts w:ascii="Wingdings" w:hAnsi="Wingdings" w:cs="Wingdings"/>
    </w:rPr>
  </w:style>
  <w:style w:type="character" w:customStyle="1" w:styleId="WW8Num22z1">
    <w:name w:val="WW8Num22z1"/>
    <w:rsid w:val="008D295C"/>
    <w:rPr>
      <w:rFonts w:ascii="Symbol" w:hAnsi="Symbol" w:cs="StarSymbol"/>
      <w:sz w:val="24"/>
      <w:szCs w:val="24"/>
    </w:rPr>
  </w:style>
  <w:style w:type="character" w:customStyle="1" w:styleId="WW8Num23z0">
    <w:name w:val="WW8Num23z0"/>
    <w:rsid w:val="008D295C"/>
    <w:rPr>
      <w:rFonts w:ascii="Wingdings" w:hAnsi="Wingdings" w:cs="Wingdings"/>
    </w:rPr>
  </w:style>
  <w:style w:type="character" w:customStyle="1" w:styleId="WW8Num23z1">
    <w:name w:val="WW8Num23z1"/>
    <w:rsid w:val="008D295C"/>
    <w:rPr>
      <w:rFonts w:ascii="Symbol" w:hAnsi="Symbol" w:cs="StarSymbol"/>
      <w:sz w:val="24"/>
      <w:szCs w:val="24"/>
    </w:rPr>
  </w:style>
  <w:style w:type="character" w:customStyle="1" w:styleId="WW8Num24z0">
    <w:name w:val="WW8Num24z0"/>
    <w:rsid w:val="008D295C"/>
    <w:rPr>
      <w:rFonts w:ascii="Wingdings" w:hAnsi="Wingdings" w:cs="Wingdings"/>
    </w:rPr>
  </w:style>
  <w:style w:type="character" w:customStyle="1" w:styleId="WW8Num24z1">
    <w:name w:val="WW8Num24z1"/>
    <w:rsid w:val="008D295C"/>
    <w:rPr>
      <w:rFonts w:ascii="Symbol" w:hAnsi="Symbol" w:cs="StarSymbol"/>
      <w:sz w:val="24"/>
      <w:szCs w:val="24"/>
    </w:rPr>
  </w:style>
  <w:style w:type="character" w:customStyle="1" w:styleId="WW8Num25z0">
    <w:name w:val="WW8Num25z0"/>
    <w:rsid w:val="008D295C"/>
    <w:rPr>
      <w:rFonts w:ascii="StarSymbol" w:hAnsi="StarSymbol" w:cs="StarSymbol"/>
      <w:sz w:val="24"/>
      <w:szCs w:val="24"/>
    </w:rPr>
  </w:style>
  <w:style w:type="character" w:customStyle="1" w:styleId="WW8Num25z1">
    <w:name w:val="WW8Num25z1"/>
    <w:rsid w:val="008D295C"/>
    <w:rPr>
      <w:rFonts w:ascii="Symbol" w:hAnsi="Symbol" w:cs="StarSymbol"/>
      <w:sz w:val="24"/>
      <w:szCs w:val="24"/>
    </w:rPr>
  </w:style>
  <w:style w:type="character" w:customStyle="1" w:styleId="WW8Num26z0">
    <w:name w:val="WW8Num26z0"/>
    <w:rsid w:val="008D295C"/>
    <w:rPr>
      <w:rFonts w:ascii="Wingdings" w:hAnsi="Wingdings" w:cs="Wingdings"/>
    </w:rPr>
  </w:style>
  <w:style w:type="character" w:customStyle="1" w:styleId="WW8Num26z1">
    <w:name w:val="WW8Num26z1"/>
    <w:rsid w:val="008D295C"/>
    <w:rPr>
      <w:rFonts w:ascii="Symbol" w:hAnsi="Symbol" w:cs="StarSymbol"/>
      <w:sz w:val="18"/>
      <w:szCs w:val="18"/>
    </w:rPr>
  </w:style>
  <w:style w:type="character" w:customStyle="1" w:styleId="WW8Num27z0">
    <w:name w:val="WW8Num27z0"/>
    <w:rsid w:val="008D295C"/>
    <w:rPr>
      <w:rFonts w:ascii="Wingdings" w:hAnsi="Wingdings" w:cs="Wingdings"/>
    </w:rPr>
  </w:style>
  <w:style w:type="character" w:customStyle="1" w:styleId="WW8Num28z0">
    <w:name w:val="WW8Num28z0"/>
    <w:rsid w:val="008D295C"/>
    <w:rPr>
      <w:rFonts w:ascii="Wingdings" w:hAnsi="Wingdings" w:cs="Wingdings"/>
    </w:rPr>
  </w:style>
  <w:style w:type="character" w:customStyle="1" w:styleId="WW8Num29z0">
    <w:name w:val="WW8Num29z0"/>
    <w:rsid w:val="008D295C"/>
    <w:rPr>
      <w:rFonts w:ascii="Wingdings" w:hAnsi="Wingdings" w:cs="Wingdings"/>
      <w:sz w:val="18"/>
      <w:szCs w:val="18"/>
    </w:rPr>
  </w:style>
  <w:style w:type="character" w:customStyle="1" w:styleId="WW8Num30z0">
    <w:name w:val="WW8Num30z0"/>
    <w:rsid w:val="008D295C"/>
    <w:rPr>
      <w:rFonts w:ascii="Wingdings" w:hAnsi="Wingdings" w:cs="Wingdings"/>
    </w:rPr>
  </w:style>
  <w:style w:type="character" w:customStyle="1" w:styleId="WW8Num32z0">
    <w:name w:val="WW8Num32z0"/>
    <w:rsid w:val="008D295C"/>
    <w:rPr>
      <w:rFonts w:ascii="Wingdings" w:hAnsi="Wingdings" w:cs="Wingdings"/>
    </w:rPr>
  </w:style>
  <w:style w:type="character" w:customStyle="1" w:styleId="WW8Num33z0">
    <w:name w:val="WW8Num33z0"/>
    <w:rsid w:val="008D295C"/>
    <w:rPr>
      <w:rFonts w:ascii="Wingdings" w:hAnsi="Wingdings" w:cs="Wingdings"/>
    </w:rPr>
  </w:style>
  <w:style w:type="character" w:customStyle="1" w:styleId="WW8Num33z1">
    <w:name w:val="WW8Num33z1"/>
    <w:rsid w:val="008D295C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8D295C"/>
    <w:rPr>
      <w:rFonts w:ascii="Wingdings" w:hAnsi="Wingdings" w:cs="Wingdings"/>
    </w:rPr>
  </w:style>
  <w:style w:type="character" w:customStyle="1" w:styleId="WW8Num35z0">
    <w:name w:val="WW8Num35z0"/>
    <w:rsid w:val="008D295C"/>
    <w:rPr>
      <w:rFonts w:ascii="Wingdings" w:hAnsi="Wingdings" w:cs="Wingdings"/>
    </w:rPr>
  </w:style>
  <w:style w:type="character" w:customStyle="1" w:styleId="WW8Num36z1">
    <w:name w:val="WW8Num36z1"/>
    <w:rsid w:val="008D295C"/>
    <w:rPr>
      <w:rFonts w:ascii="StarSymbol" w:hAnsi="StarSymbol" w:cs="StarSymbol"/>
      <w:sz w:val="24"/>
      <w:szCs w:val="24"/>
    </w:rPr>
  </w:style>
  <w:style w:type="character" w:customStyle="1" w:styleId="WW8Num37z0">
    <w:name w:val="WW8Num37z0"/>
    <w:rsid w:val="008D295C"/>
    <w:rPr>
      <w:rFonts w:ascii="StarSymbol" w:hAnsi="StarSymbol" w:cs="StarSymbol"/>
      <w:sz w:val="24"/>
      <w:szCs w:val="24"/>
    </w:rPr>
  </w:style>
  <w:style w:type="character" w:customStyle="1" w:styleId="WW8Num37z1">
    <w:name w:val="WW8Num37z1"/>
    <w:rsid w:val="008D295C"/>
    <w:rPr>
      <w:rFonts w:ascii="StarSymbol" w:hAnsi="StarSymbol" w:cs="StarSymbol"/>
      <w:sz w:val="24"/>
      <w:szCs w:val="24"/>
    </w:rPr>
  </w:style>
  <w:style w:type="character" w:customStyle="1" w:styleId="WW8Num38z0">
    <w:name w:val="WW8Num38z0"/>
    <w:rsid w:val="008D295C"/>
    <w:rPr>
      <w:rFonts w:ascii="StarSymbol" w:hAnsi="StarSymbol" w:cs="StarSymbol"/>
      <w:sz w:val="24"/>
      <w:szCs w:val="24"/>
    </w:rPr>
  </w:style>
  <w:style w:type="character" w:customStyle="1" w:styleId="WW8Num39z0">
    <w:name w:val="WW8Num39z0"/>
    <w:rsid w:val="008D295C"/>
    <w:rPr>
      <w:rFonts w:ascii="Wingdings" w:hAnsi="Wingdings" w:cs="Wingdings"/>
      <w:sz w:val="18"/>
      <w:szCs w:val="18"/>
    </w:rPr>
  </w:style>
  <w:style w:type="character" w:customStyle="1" w:styleId="WW8Num41z0">
    <w:name w:val="WW8Num41z0"/>
    <w:rsid w:val="008D295C"/>
    <w:rPr>
      <w:rFonts w:ascii="StarSymbol" w:hAnsi="StarSymbol" w:cs="StarSymbol"/>
      <w:sz w:val="24"/>
      <w:szCs w:val="24"/>
    </w:rPr>
  </w:style>
  <w:style w:type="character" w:customStyle="1" w:styleId="WW8Num41z1">
    <w:name w:val="WW8Num41z1"/>
    <w:rsid w:val="008D295C"/>
    <w:rPr>
      <w:rFonts w:ascii="StarSymbol" w:hAnsi="StarSymbol" w:cs="StarSymbol"/>
      <w:sz w:val="24"/>
      <w:szCs w:val="24"/>
    </w:rPr>
  </w:style>
  <w:style w:type="character" w:customStyle="1" w:styleId="WW8Num44z0">
    <w:name w:val="WW8Num44z0"/>
    <w:rsid w:val="008D295C"/>
    <w:rPr>
      <w:rFonts w:ascii="StarSymbol" w:hAnsi="StarSymbol" w:cs="StarSymbol"/>
      <w:sz w:val="24"/>
      <w:szCs w:val="24"/>
    </w:rPr>
  </w:style>
  <w:style w:type="character" w:customStyle="1" w:styleId="WW8Num44z1">
    <w:name w:val="WW8Num44z1"/>
    <w:rsid w:val="008D295C"/>
    <w:rPr>
      <w:rFonts w:ascii="Symbol" w:hAnsi="Symbol" w:cs="StarSymbol"/>
      <w:sz w:val="24"/>
      <w:szCs w:val="24"/>
    </w:rPr>
  </w:style>
  <w:style w:type="character" w:customStyle="1" w:styleId="WW8Num46z0">
    <w:name w:val="WW8Num46z0"/>
    <w:rsid w:val="008D295C"/>
    <w:rPr>
      <w:rFonts w:ascii="StarSymbol" w:hAnsi="StarSymbol" w:cs="StarSymbol"/>
      <w:sz w:val="24"/>
      <w:szCs w:val="24"/>
    </w:rPr>
  </w:style>
  <w:style w:type="character" w:customStyle="1" w:styleId="WW8Num46z1">
    <w:name w:val="WW8Num46z1"/>
    <w:rsid w:val="008D295C"/>
    <w:rPr>
      <w:rFonts w:ascii="Symbol" w:hAnsi="Symbol" w:cs="StarSymbol"/>
      <w:sz w:val="24"/>
      <w:szCs w:val="24"/>
    </w:rPr>
  </w:style>
  <w:style w:type="character" w:customStyle="1" w:styleId="WW8Num47z0">
    <w:name w:val="WW8Num47z0"/>
    <w:rsid w:val="008D295C"/>
    <w:rPr>
      <w:rFonts w:ascii="StarSymbol" w:hAnsi="StarSymbol" w:cs="StarSymbol"/>
      <w:sz w:val="24"/>
      <w:szCs w:val="24"/>
    </w:rPr>
  </w:style>
  <w:style w:type="character" w:customStyle="1" w:styleId="WW8Num47z1">
    <w:name w:val="WW8Num47z1"/>
    <w:rsid w:val="008D295C"/>
    <w:rPr>
      <w:rFonts w:ascii="Symbol" w:hAnsi="Symbol" w:cs="StarSymbol"/>
      <w:sz w:val="24"/>
      <w:szCs w:val="24"/>
    </w:rPr>
  </w:style>
  <w:style w:type="character" w:customStyle="1" w:styleId="WW8Num48z0">
    <w:name w:val="WW8Num48z0"/>
    <w:rsid w:val="008D295C"/>
    <w:rPr>
      <w:rFonts w:ascii="StarSymbol" w:hAnsi="StarSymbol" w:cs="StarSymbol"/>
      <w:sz w:val="24"/>
      <w:szCs w:val="24"/>
    </w:rPr>
  </w:style>
  <w:style w:type="character" w:customStyle="1" w:styleId="WW8Num48z1">
    <w:name w:val="WW8Num48z1"/>
    <w:rsid w:val="008D295C"/>
    <w:rPr>
      <w:rFonts w:ascii="Symbol" w:hAnsi="Symbol" w:cs="StarSymbol"/>
      <w:sz w:val="24"/>
      <w:szCs w:val="24"/>
    </w:rPr>
  </w:style>
  <w:style w:type="character" w:customStyle="1" w:styleId="WW8Num49z0">
    <w:name w:val="WW8Num49z0"/>
    <w:rsid w:val="008D295C"/>
    <w:rPr>
      <w:rFonts w:ascii="StarSymbol" w:hAnsi="StarSymbol" w:cs="StarSymbol"/>
      <w:sz w:val="24"/>
      <w:szCs w:val="24"/>
    </w:rPr>
  </w:style>
  <w:style w:type="character" w:customStyle="1" w:styleId="WW8Num49z1">
    <w:name w:val="WW8Num49z1"/>
    <w:rsid w:val="008D295C"/>
    <w:rPr>
      <w:rFonts w:ascii="Symbol" w:hAnsi="Symbol" w:cs="StarSymbol"/>
      <w:sz w:val="24"/>
      <w:szCs w:val="24"/>
    </w:rPr>
  </w:style>
  <w:style w:type="character" w:customStyle="1" w:styleId="Domylnaczcionkaakapitu1">
    <w:name w:val="Domyślna czcionka akapitu1"/>
    <w:rsid w:val="008D295C"/>
  </w:style>
  <w:style w:type="character" w:customStyle="1" w:styleId="Absatz-Standardschriftart">
    <w:name w:val="Absatz-Standardschriftart"/>
    <w:rsid w:val="008D295C"/>
  </w:style>
  <w:style w:type="character" w:customStyle="1" w:styleId="WW-Absatz-Standardschriftart">
    <w:name w:val="WW-Absatz-Standardschriftart"/>
    <w:rsid w:val="008D295C"/>
  </w:style>
  <w:style w:type="character" w:customStyle="1" w:styleId="WW-Absatz-Standardschriftart1">
    <w:name w:val="WW-Absatz-Standardschriftart1"/>
    <w:rsid w:val="008D295C"/>
  </w:style>
  <w:style w:type="character" w:customStyle="1" w:styleId="WW-Absatz-Standardschriftart11">
    <w:name w:val="WW-Absatz-Standardschriftart11"/>
    <w:rsid w:val="008D295C"/>
  </w:style>
  <w:style w:type="character" w:customStyle="1" w:styleId="WW-Absatz-Standardschriftart111">
    <w:name w:val="WW-Absatz-Standardschriftart111"/>
    <w:rsid w:val="008D295C"/>
  </w:style>
  <w:style w:type="character" w:customStyle="1" w:styleId="WW-Absatz-Standardschriftart1111">
    <w:name w:val="WW-Absatz-Standardschriftart1111"/>
    <w:rsid w:val="008D295C"/>
  </w:style>
  <w:style w:type="character" w:customStyle="1" w:styleId="WW-Absatz-Standardschriftart11111">
    <w:name w:val="WW-Absatz-Standardschriftart11111"/>
    <w:rsid w:val="008D295C"/>
  </w:style>
  <w:style w:type="character" w:customStyle="1" w:styleId="WW-Absatz-Standardschriftart111111">
    <w:name w:val="WW-Absatz-Standardschriftart111111"/>
    <w:rsid w:val="008D295C"/>
  </w:style>
  <w:style w:type="character" w:customStyle="1" w:styleId="WW8Num4z1">
    <w:name w:val="WW8Num4z1"/>
    <w:rsid w:val="008D295C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8D295C"/>
    <w:rPr>
      <w:rFonts w:ascii="StarSymbol" w:hAnsi="StarSymbol" w:cs="StarSymbol"/>
      <w:sz w:val="18"/>
      <w:szCs w:val="18"/>
    </w:rPr>
  </w:style>
  <w:style w:type="character" w:customStyle="1" w:styleId="WW8Num15z3">
    <w:name w:val="WW8Num15z3"/>
    <w:rsid w:val="008D295C"/>
    <w:rPr>
      <w:rFonts w:ascii="Symbol" w:hAnsi="Symbol" w:cs="Symbol"/>
    </w:rPr>
  </w:style>
  <w:style w:type="character" w:customStyle="1" w:styleId="WW8Num15z4">
    <w:name w:val="WW8Num15z4"/>
    <w:rsid w:val="008D295C"/>
    <w:rPr>
      <w:rFonts w:ascii="Courier New" w:hAnsi="Courier New" w:cs="Courier New"/>
    </w:rPr>
  </w:style>
  <w:style w:type="character" w:customStyle="1" w:styleId="WW8Num17z1">
    <w:name w:val="WW8Num17z1"/>
    <w:rsid w:val="008D295C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8D295C"/>
    <w:rPr>
      <w:rFonts w:ascii="Symbol" w:hAnsi="Symbol" w:cs="StarSymbol"/>
      <w:sz w:val="24"/>
      <w:szCs w:val="24"/>
    </w:rPr>
  </w:style>
  <w:style w:type="character" w:customStyle="1" w:styleId="WW8Num31z0">
    <w:name w:val="WW8Num31z0"/>
    <w:rsid w:val="008D295C"/>
    <w:rPr>
      <w:rFonts w:ascii="Wingdings" w:hAnsi="Wingdings" w:cs="Wingdings"/>
    </w:rPr>
  </w:style>
  <w:style w:type="character" w:customStyle="1" w:styleId="WW8Num34z1">
    <w:name w:val="WW8Num34z1"/>
    <w:rsid w:val="008D295C"/>
    <w:rPr>
      <w:rFonts w:ascii="Symbol" w:hAnsi="Symbol" w:cs="StarSymbol"/>
      <w:sz w:val="18"/>
      <w:szCs w:val="18"/>
    </w:rPr>
  </w:style>
  <w:style w:type="character" w:customStyle="1" w:styleId="WW8Num36z0">
    <w:name w:val="WW8Num36z0"/>
    <w:rsid w:val="008D295C"/>
    <w:rPr>
      <w:rFonts w:ascii="Wingdings" w:hAnsi="Wingdings" w:cs="Wingdings"/>
    </w:rPr>
  </w:style>
  <w:style w:type="character" w:customStyle="1" w:styleId="WW8Num40z0">
    <w:name w:val="WW8Num40z0"/>
    <w:rsid w:val="008D295C"/>
    <w:rPr>
      <w:rFonts w:ascii="StarSymbol" w:hAnsi="StarSymbol" w:cs="StarSymbol"/>
      <w:sz w:val="24"/>
      <w:szCs w:val="24"/>
    </w:rPr>
  </w:style>
  <w:style w:type="character" w:customStyle="1" w:styleId="WW8Num42z0">
    <w:name w:val="WW8Num42z0"/>
    <w:rsid w:val="008D295C"/>
    <w:rPr>
      <w:rFonts w:ascii="StarSymbol" w:hAnsi="StarSymbol" w:cs="StarSymbol"/>
      <w:sz w:val="24"/>
      <w:szCs w:val="24"/>
    </w:rPr>
  </w:style>
  <w:style w:type="character" w:customStyle="1" w:styleId="WW8Num45z0">
    <w:name w:val="WW8Num45z0"/>
    <w:rsid w:val="008D295C"/>
    <w:rPr>
      <w:rFonts w:ascii="StarSymbol" w:hAnsi="StarSymbol" w:cs="StarSymbol"/>
      <w:sz w:val="24"/>
      <w:szCs w:val="24"/>
    </w:rPr>
  </w:style>
  <w:style w:type="character" w:customStyle="1" w:styleId="WW8Num50z0">
    <w:name w:val="WW8Num50z0"/>
    <w:rsid w:val="008D295C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8D295C"/>
  </w:style>
  <w:style w:type="character" w:customStyle="1" w:styleId="WW-Absatz-Standardschriftart11111111">
    <w:name w:val="WW-Absatz-Standardschriftart11111111"/>
    <w:rsid w:val="008D295C"/>
  </w:style>
  <w:style w:type="character" w:customStyle="1" w:styleId="WW-Absatz-Standardschriftart111111111">
    <w:name w:val="WW-Absatz-Standardschriftart111111111"/>
    <w:rsid w:val="008D295C"/>
  </w:style>
  <w:style w:type="character" w:customStyle="1" w:styleId="WW-Absatz-Standardschriftart1111111111">
    <w:name w:val="WW-Absatz-Standardschriftart1111111111"/>
    <w:rsid w:val="008D295C"/>
  </w:style>
  <w:style w:type="character" w:customStyle="1" w:styleId="WW-Absatz-Standardschriftart11111111111">
    <w:name w:val="WW-Absatz-Standardschriftart11111111111"/>
    <w:rsid w:val="008D295C"/>
  </w:style>
  <w:style w:type="character" w:customStyle="1" w:styleId="WW-Absatz-Standardschriftart111111111111">
    <w:name w:val="WW-Absatz-Standardschriftart111111111111"/>
    <w:rsid w:val="008D295C"/>
  </w:style>
  <w:style w:type="character" w:customStyle="1" w:styleId="WW8Num51z0">
    <w:name w:val="WW8Num51z0"/>
    <w:rsid w:val="008D295C"/>
    <w:rPr>
      <w:rFonts w:ascii="StarSymbol" w:hAnsi="StarSymbol" w:cs="StarSymbol"/>
      <w:sz w:val="18"/>
      <w:szCs w:val="18"/>
    </w:rPr>
  </w:style>
  <w:style w:type="character" w:customStyle="1" w:styleId="WW8Num52z0">
    <w:name w:val="WW8Num52z0"/>
    <w:rsid w:val="008D295C"/>
    <w:rPr>
      <w:rFonts w:ascii="StarSymbol" w:hAnsi="StarSymbol" w:cs="StarSymbol"/>
      <w:sz w:val="18"/>
      <w:szCs w:val="18"/>
    </w:rPr>
  </w:style>
  <w:style w:type="character" w:customStyle="1" w:styleId="WW8Num53z0">
    <w:name w:val="WW8Num53z0"/>
    <w:rsid w:val="008D295C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8D295C"/>
  </w:style>
  <w:style w:type="character" w:customStyle="1" w:styleId="WW-Absatz-Standardschriftart11111111111111">
    <w:name w:val="WW-Absatz-Standardschriftart11111111111111"/>
    <w:rsid w:val="008D295C"/>
  </w:style>
  <w:style w:type="character" w:customStyle="1" w:styleId="WW-Absatz-Standardschriftart111111111111111">
    <w:name w:val="WW-Absatz-Standardschriftart111111111111111"/>
    <w:rsid w:val="008D295C"/>
  </w:style>
  <w:style w:type="character" w:customStyle="1" w:styleId="WW-Absatz-Standardschriftart1111111111111111">
    <w:name w:val="WW-Absatz-Standardschriftart1111111111111111"/>
    <w:rsid w:val="008D295C"/>
  </w:style>
  <w:style w:type="character" w:customStyle="1" w:styleId="WW-Absatz-Standardschriftart11111111111111111">
    <w:name w:val="WW-Absatz-Standardschriftart11111111111111111"/>
    <w:rsid w:val="008D295C"/>
  </w:style>
  <w:style w:type="character" w:customStyle="1" w:styleId="WW-Absatz-Standardschriftart111111111111111111">
    <w:name w:val="WW-Absatz-Standardschriftart111111111111111111"/>
    <w:rsid w:val="008D295C"/>
  </w:style>
  <w:style w:type="character" w:customStyle="1" w:styleId="WW-Absatz-Standardschriftart1111111111111111111">
    <w:name w:val="WW-Absatz-Standardschriftart1111111111111111111"/>
    <w:rsid w:val="008D295C"/>
  </w:style>
  <w:style w:type="character" w:customStyle="1" w:styleId="WW-Absatz-Standardschriftart11111111111111111111">
    <w:name w:val="WW-Absatz-Standardschriftart11111111111111111111"/>
    <w:rsid w:val="008D295C"/>
  </w:style>
  <w:style w:type="character" w:customStyle="1" w:styleId="WW8Num43z0">
    <w:name w:val="WW8Num43z0"/>
    <w:rsid w:val="008D295C"/>
    <w:rPr>
      <w:rFonts w:ascii="StarSymbol" w:hAnsi="StarSymbol" w:cs="StarSymbol"/>
      <w:sz w:val="24"/>
      <w:szCs w:val="24"/>
    </w:rPr>
  </w:style>
  <w:style w:type="character" w:customStyle="1" w:styleId="WW8Num43z1">
    <w:name w:val="WW8Num43z1"/>
    <w:rsid w:val="008D295C"/>
    <w:rPr>
      <w:rFonts w:ascii="Symbol" w:hAnsi="Symbol" w:cs="StarSymbol"/>
      <w:sz w:val="24"/>
      <w:szCs w:val="24"/>
    </w:rPr>
  </w:style>
  <w:style w:type="character" w:customStyle="1" w:styleId="WW8Num45z1">
    <w:name w:val="WW8Num45z1"/>
    <w:rsid w:val="008D295C"/>
    <w:rPr>
      <w:rFonts w:ascii="Symbol" w:hAnsi="Symbol" w:cs="StarSymbol"/>
      <w:sz w:val="24"/>
      <w:szCs w:val="24"/>
    </w:rPr>
  </w:style>
  <w:style w:type="character" w:customStyle="1" w:styleId="WW8Num2z0">
    <w:name w:val="WW8Num2z0"/>
    <w:rsid w:val="008D295C"/>
    <w:rPr>
      <w:rFonts w:ascii="StarSymbol" w:hAnsi="StarSymbol" w:cs="StarSymbol"/>
      <w:sz w:val="24"/>
      <w:szCs w:val="24"/>
    </w:rPr>
  </w:style>
  <w:style w:type="character" w:customStyle="1" w:styleId="WW8Num4z0">
    <w:name w:val="WW8Num4z0"/>
    <w:rsid w:val="008D295C"/>
    <w:rPr>
      <w:rFonts w:ascii="Symbol" w:hAnsi="Symbol" w:cs="StarSymbol"/>
      <w:sz w:val="18"/>
      <w:szCs w:val="18"/>
    </w:rPr>
  </w:style>
  <w:style w:type="character" w:customStyle="1" w:styleId="Symbolewypunktowania">
    <w:name w:val="Symbole wypunktowania"/>
    <w:rsid w:val="008D295C"/>
    <w:rPr>
      <w:rFonts w:ascii="StarSymbol" w:eastAsia="StarSymbol" w:hAnsi="StarSymbol" w:cs="StarSymbol"/>
      <w:sz w:val="18"/>
      <w:szCs w:val="18"/>
    </w:rPr>
  </w:style>
  <w:style w:type="character" w:customStyle="1" w:styleId="NagwekZnak">
    <w:name w:val="Nagłówek Znak"/>
    <w:uiPriority w:val="99"/>
    <w:rsid w:val="008D295C"/>
    <w:rPr>
      <w:rFonts w:eastAsia="Lucida Sans Unicode"/>
      <w:sz w:val="24"/>
      <w:szCs w:val="24"/>
    </w:rPr>
  </w:style>
  <w:style w:type="character" w:customStyle="1" w:styleId="StopkaZnak">
    <w:name w:val="Stopka Znak"/>
    <w:uiPriority w:val="99"/>
    <w:rsid w:val="008D295C"/>
    <w:rPr>
      <w:rFonts w:eastAsia="Lucida Sans Unicode"/>
      <w:sz w:val="24"/>
      <w:szCs w:val="24"/>
    </w:rPr>
  </w:style>
  <w:style w:type="character" w:customStyle="1" w:styleId="TekstdymkaZnak">
    <w:name w:val="Tekst dymka Znak"/>
    <w:rsid w:val="008D295C"/>
    <w:rPr>
      <w:rFonts w:ascii="Tahoma" w:eastAsia="Lucida Sans Unicode" w:hAnsi="Tahoma" w:cs="Tahoma"/>
      <w:sz w:val="16"/>
      <w:szCs w:val="16"/>
    </w:rPr>
  </w:style>
  <w:style w:type="character" w:customStyle="1" w:styleId="Tekstpodstawowywcity2Znak">
    <w:name w:val="Tekst podstawowy wcięty 2 Znak"/>
    <w:rsid w:val="008D295C"/>
    <w:rPr>
      <w:rFonts w:eastAsia="Lucida Sans Unicode"/>
      <w:sz w:val="24"/>
      <w:szCs w:val="24"/>
    </w:rPr>
  </w:style>
  <w:style w:type="character" w:customStyle="1" w:styleId="TekstpodstawowyZnak">
    <w:name w:val="Tekst podstawowy Znak"/>
    <w:rsid w:val="008D295C"/>
    <w:rPr>
      <w:rFonts w:eastAsia="Lucida Sans Unicode"/>
      <w:sz w:val="24"/>
      <w:szCs w:val="24"/>
    </w:rPr>
  </w:style>
  <w:style w:type="character" w:styleId="Numerstrony">
    <w:name w:val="page number"/>
    <w:rsid w:val="008D295C"/>
  </w:style>
  <w:style w:type="paragraph" w:customStyle="1" w:styleId="Nagwek20">
    <w:name w:val="Nagłówek2"/>
    <w:basedOn w:val="Normalny"/>
    <w:next w:val="Podtytu"/>
    <w:rsid w:val="008D295C"/>
    <w:pPr>
      <w:widowControl w:val="0"/>
      <w:suppressAutoHyphens/>
      <w:spacing w:after="0" w:line="240" w:lineRule="auto"/>
      <w:ind w:left="255"/>
      <w:jc w:val="center"/>
    </w:pPr>
    <w:rPr>
      <w:rFonts w:ascii="Arial" w:eastAsia="Lucida Sans Unicode" w:hAnsi="Arial" w:cs="Arial"/>
      <w:b/>
      <w:bCs/>
      <w:sz w:val="36"/>
      <w:szCs w:val="24"/>
      <w:lang w:eastAsia="zh-CN"/>
    </w:rPr>
  </w:style>
  <w:style w:type="paragraph" w:styleId="Tekstpodstawowy">
    <w:name w:val="Body Text"/>
    <w:basedOn w:val="Normalny"/>
    <w:link w:val="TekstpodstawowyZnak1"/>
    <w:rsid w:val="008D295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rsid w:val="008D295C"/>
    <w:rPr>
      <w:rFonts w:cs="Tahoma"/>
    </w:rPr>
  </w:style>
  <w:style w:type="paragraph" w:styleId="Legenda">
    <w:name w:val="caption"/>
    <w:basedOn w:val="Normalny"/>
    <w:qFormat/>
    <w:rsid w:val="008D295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Mangal"/>
      <w:i/>
      <w:iCs/>
      <w:sz w:val="24"/>
      <w:szCs w:val="24"/>
      <w:lang w:eastAsia="zh-CN"/>
    </w:rPr>
  </w:style>
  <w:style w:type="paragraph" w:customStyle="1" w:styleId="Indeks">
    <w:name w:val="Indeks"/>
    <w:basedOn w:val="Normalny"/>
    <w:rsid w:val="008D2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8D295C"/>
    <w:pPr>
      <w:keepNext/>
      <w:widowControl w:val="0"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Podpis1">
    <w:name w:val="Podpis1"/>
    <w:basedOn w:val="Normalny"/>
    <w:rsid w:val="008D295C"/>
    <w:pPr>
      <w:widowControl w:val="0"/>
      <w:suppressLineNumbers/>
      <w:suppressAutoHyphens/>
      <w:spacing w:before="120" w:after="120" w:line="240" w:lineRule="auto"/>
    </w:pPr>
    <w:rPr>
      <w:rFonts w:ascii="Times New Roman" w:eastAsia="Lucida Sans Unicode" w:hAnsi="Times New Roman" w:cs="Tahoma"/>
      <w:i/>
      <w:iCs/>
      <w:sz w:val="24"/>
      <w:szCs w:val="24"/>
      <w:lang w:eastAsia="zh-CN"/>
    </w:rPr>
  </w:style>
  <w:style w:type="paragraph" w:styleId="Podtytu">
    <w:name w:val="Subtitle"/>
    <w:basedOn w:val="Nagwek10"/>
    <w:next w:val="Tekstpodstawowy"/>
    <w:link w:val="PodtytuZnak"/>
    <w:qFormat/>
    <w:rsid w:val="008D295C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8D295C"/>
    <w:rPr>
      <w:rFonts w:ascii="Arial" w:eastAsia="Lucida Sans Unicode" w:hAnsi="Arial" w:cs="Tahoma"/>
      <w:i/>
      <w:iCs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8D295C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4"/>
      <w:u w:val="single"/>
      <w:lang w:eastAsia="zh-CN"/>
    </w:rPr>
  </w:style>
  <w:style w:type="paragraph" w:customStyle="1" w:styleId="Tekstpodstawowy21">
    <w:name w:val="Tekst podstawowy 21"/>
    <w:basedOn w:val="Normalny"/>
    <w:rsid w:val="008D295C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b/>
      <w:bCs/>
      <w:sz w:val="28"/>
      <w:szCs w:val="24"/>
      <w:lang w:eastAsia="zh-CN"/>
    </w:rPr>
  </w:style>
  <w:style w:type="paragraph" w:styleId="Nagwek">
    <w:name w:val="header"/>
    <w:basedOn w:val="Normalny"/>
    <w:link w:val="NagwekZnak1"/>
    <w:uiPriority w:val="99"/>
    <w:rsid w:val="008D29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NagwekZnak1">
    <w:name w:val="Nagłówek Znak1"/>
    <w:basedOn w:val="Domylnaczcionkaakapitu"/>
    <w:link w:val="Nagwek"/>
    <w:uiPriority w:val="99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1"/>
    <w:uiPriority w:val="99"/>
    <w:rsid w:val="008D295C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character" w:customStyle="1" w:styleId="StopkaZnak1">
    <w:name w:val="Stopka Znak1"/>
    <w:basedOn w:val="Domylnaczcionkaakapitu"/>
    <w:link w:val="Stopka"/>
    <w:uiPriority w:val="99"/>
    <w:rsid w:val="008D295C"/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1"/>
    <w:uiPriority w:val="99"/>
    <w:rsid w:val="008D295C"/>
    <w:pPr>
      <w:widowControl w:val="0"/>
      <w:suppressAutoHyphens/>
      <w:spacing w:after="0" w:line="240" w:lineRule="auto"/>
    </w:pPr>
    <w:rPr>
      <w:rFonts w:ascii="Tahoma" w:eastAsia="Lucida Sans Unicode" w:hAnsi="Tahoma" w:cs="Tahoma"/>
      <w:sz w:val="16"/>
      <w:szCs w:val="16"/>
      <w:lang w:eastAsia="zh-CN"/>
    </w:rPr>
  </w:style>
  <w:style w:type="character" w:customStyle="1" w:styleId="TekstdymkaZnak1">
    <w:name w:val="Tekst dymka Znak1"/>
    <w:basedOn w:val="Domylnaczcionkaakapitu"/>
    <w:link w:val="Tekstdymka"/>
    <w:rsid w:val="008D295C"/>
    <w:rPr>
      <w:rFonts w:ascii="Tahoma" w:eastAsia="Lucida Sans Unicode" w:hAnsi="Tahoma" w:cs="Tahoma"/>
      <w:sz w:val="16"/>
      <w:szCs w:val="16"/>
      <w:lang w:eastAsia="zh-CN"/>
    </w:rPr>
  </w:style>
  <w:style w:type="paragraph" w:customStyle="1" w:styleId="Tekstpodstawowywcity21">
    <w:name w:val="Tekst podstawowy wcięty 21"/>
    <w:basedOn w:val="Normalny"/>
    <w:rsid w:val="008D295C"/>
    <w:pPr>
      <w:widowControl w:val="0"/>
      <w:suppressAutoHyphens/>
      <w:spacing w:after="120" w:line="48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8D295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8D295C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D295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8D295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D295C"/>
    <w:rPr>
      <w:rFonts w:ascii="Times New Roman" w:eastAsia="Lucida Sans Unicode" w:hAnsi="Times New Roman" w:cs="Times New Roman"/>
      <w:sz w:val="20"/>
      <w:szCs w:val="20"/>
      <w:lang w:eastAsia="zh-CN"/>
    </w:rPr>
  </w:style>
  <w:style w:type="character" w:styleId="Odwoanieprzypisukocowego">
    <w:name w:val="endnote reference"/>
    <w:rsid w:val="008D295C"/>
    <w:rPr>
      <w:vertAlign w:val="superscript"/>
    </w:r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5317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73160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3160B"/>
  </w:style>
  <w:style w:type="paragraph" w:styleId="Tekstprzypisudolnego">
    <w:name w:val="footnote text"/>
    <w:basedOn w:val="Normalny"/>
    <w:link w:val="TekstprzypisudolnegoZnak"/>
    <w:semiHidden/>
    <w:rsid w:val="0073160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316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3160B"/>
    <w:rPr>
      <w:vertAlign w:val="superscript"/>
    </w:rPr>
  </w:style>
  <w:style w:type="paragraph" w:customStyle="1" w:styleId="Default">
    <w:name w:val="Default"/>
    <w:uiPriority w:val="99"/>
    <w:rsid w:val="007316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73160B"/>
    <w:pPr>
      <w:widowControl w:val="0"/>
      <w:autoSpaceDE w:val="0"/>
      <w:autoSpaceDN w:val="0"/>
      <w:adjustRightInd w:val="0"/>
      <w:spacing w:after="0" w:line="230" w:lineRule="exact"/>
      <w:ind w:hanging="408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3160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1">
    <w:name w:val="Akapit z listą11"/>
    <w:basedOn w:val="Normalny"/>
    <w:uiPriority w:val="99"/>
    <w:rsid w:val="00FA1BC7"/>
    <w:pPr>
      <w:suppressAutoHyphens/>
      <w:spacing w:after="200" w:line="276" w:lineRule="auto"/>
      <w:ind w:left="720"/>
    </w:pPr>
    <w:rPr>
      <w:rFonts w:ascii="Calibri" w:eastAsia="Times New Roman" w:hAnsi="Calibri" w:cs="Calibri"/>
      <w:lang w:eastAsia="ar-SA"/>
    </w:rPr>
  </w:style>
  <w:style w:type="character" w:customStyle="1" w:styleId="Zakotwiczenieprzypisudolnego">
    <w:name w:val="Zakotwiczenie przypisu dolnego"/>
    <w:uiPriority w:val="99"/>
    <w:rsid w:val="002746E3"/>
    <w:rPr>
      <w:vertAlign w:val="superscript"/>
    </w:rPr>
  </w:style>
  <w:style w:type="paragraph" w:customStyle="1" w:styleId="Wcicietrecitekstu">
    <w:name w:val="Wcięcie treści tekstu"/>
    <w:basedOn w:val="Normalny"/>
    <w:uiPriority w:val="99"/>
    <w:rsid w:val="002746E3"/>
    <w:pPr>
      <w:suppressAutoHyphens/>
      <w:spacing w:after="120"/>
      <w:ind w:left="283"/>
    </w:pPr>
    <w:rPr>
      <w:rFonts w:ascii="Calibri" w:eastAsia="SimSun" w:hAnsi="Calibri" w:cs="Calibri"/>
    </w:rPr>
  </w:style>
  <w:style w:type="paragraph" w:customStyle="1" w:styleId="Przypisdolny">
    <w:name w:val="Przypis dolny"/>
    <w:basedOn w:val="Normalny"/>
    <w:uiPriority w:val="99"/>
    <w:rsid w:val="002746E3"/>
    <w:pPr>
      <w:suppressAutoHyphens/>
    </w:pPr>
    <w:rPr>
      <w:rFonts w:ascii="Calibri" w:eastAsia="SimSun" w:hAnsi="Calibri" w:cs="Calibri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C53492"/>
  </w:style>
  <w:style w:type="character" w:customStyle="1" w:styleId="Nagwek6Znak">
    <w:name w:val="Nagłówek 6 Znak"/>
    <w:basedOn w:val="Domylnaczcionkaakapitu"/>
    <w:link w:val="Nagwek6"/>
    <w:uiPriority w:val="9"/>
    <w:semiHidden/>
    <w:rsid w:val="000B604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B604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B6041"/>
    <w:rPr>
      <w:sz w:val="16"/>
      <w:szCs w:val="16"/>
    </w:rPr>
  </w:style>
  <w:style w:type="character" w:styleId="Hipercze">
    <w:name w:val="Hyperlink"/>
    <w:basedOn w:val="Domylnaczcionkaakapitu"/>
    <w:uiPriority w:val="99"/>
    <w:rsid w:val="000B6041"/>
    <w:rPr>
      <w:rFonts w:cs="Times New Roman"/>
      <w:color w:val="0000FF"/>
      <w:u w:val="single"/>
    </w:rPr>
  </w:style>
  <w:style w:type="character" w:customStyle="1" w:styleId="acopre">
    <w:name w:val="acopre"/>
    <w:basedOn w:val="Domylnaczcionkaakapitu"/>
    <w:rsid w:val="000B6041"/>
  </w:style>
  <w:style w:type="paragraph" w:styleId="Tytu">
    <w:name w:val="Title"/>
    <w:basedOn w:val="Normalny"/>
    <w:next w:val="Normalny"/>
    <w:link w:val="TytuZnak"/>
    <w:uiPriority w:val="10"/>
    <w:qFormat/>
    <w:rsid w:val="000B6041"/>
    <w:pPr>
      <w:spacing w:after="0" w:line="240" w:lineRule="auto"/>
      <w:jc w:val="center"/>
    </w:pPr>
    <w:rPr>
      <w:rFonts w:eastAsia="Times New Roman" w:cstheme="minorHAnsi"/>
      <w:b/>
      <w:sz w:val="28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0B6041"/>
    <w:rPr>
      <w:rFonts w:eastAsia="Times New Roman" w:cstheme="minorHAnsi"/>
      <w:b/>
      <w:sz w:val="28"/>
      <w:szCs w:val="32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25176C"/>
    <w:pPr>
      <w:spacing w:after="0" w:line="240" w:lineRule="auto"/>
    </w:pPr>
    <w:rPr>
      <w:rFonts w:cstheme="minorHAnsi"/>
      <w:bCs/>
      <w:sz w:val="12"/>
      <w:szCs w:val="1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5176C"/>
    <w:rPr>
      <w:rFonts w:cstheme="minorHAnsi"/>
      <w:bCs/>
      <w:sz w:val="12"/>
      <w:szCs w:val="14"/>
    </w:rPr>
  </w:style>
  <w:style w:type="character" w:customStyle="1" w:styleId="Nagwek3Znak">
    <w:name w:val="Nagłówek 3 Znak"/>
    <w:basedOn w:val="Domylnaczcionkaakapitu"/>
    <w:link w:val="Nagwek3"/>
    <w:uiPriority w:val="9"/>
    <w:rsid w:val="006D15A1"/>
    <w:rPr>
      <w:rFonts w:cstheme="minorHAnsi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1868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2026-01-15T10:54:00Z</dcterms:created>
  <dcterms:modified xsi:type="dcterms:W3CDTF">2026-01-22T07:14:00Z</dcterms:modified>
</cp:coreProperties>
</file>